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507A" w:rsidRPr="00F74962" w:rsidRDefault="0097507A" w:rsidP="0097507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>Министерство здравоохранения Омской области</w:t>
      </w:r>
      <w:r>
        <w:rPr>
          <w:rFonts w:ascii="Times New Roman" w:hAnsi="Times New Roman"/>
        </w:rPr>
        <w:br/>
      </w:r>
      <w:r w:rsidRPr="00F74962">
        <w:rPr>
          <w:rFonts w:ascii="Times New Roman" w:hAnsi="Times New Roman"/>
          <w:sz w:val="24"/>
          <w:szCs w:val="24"/>
        </w:rPr>
        <w:t>БЮДЖЕТНОЕ ПРОФЕССИОНАЛЬНОЕ ОБРАЗОВАТЕЛЬНОЕ</w:t>
      </w:r>
    </w:p>
    <w:p w:rsidR="0097507A" w:rsidRPr="00F74962" w:rsidRDefault="0097507A" w:rsidP="0097507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74962">
        <w:rPr>
          <w:rFonts w:ascii="Times New Roman" w:hAnsi="Times New Roman"/>
          <w:sz w:val="24"/>
          <w:szCs w:val="24"/>
        </w:rPr>
        <w:t xml:space="preserve"> УЧРЕЖДЕНИЕ ОМСКОЙ ОБЛАСТИ </w:t>
      </w:r>
    </w:p>
    <w:p w:rsidR="0097507A" w:rsidRPr="00F74962" w:rsidRDefault="0097507A" w:rsidP="0097507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74962">
        <w:rPr>
          <w:rFonts w:ascii="Times New Roman" w:hAnsi="Times New Roman"/>
          <w:sz w:val="24"/>
          <w:szCs w:val="24"/>
        </w:rPr>
        <w:t>«МЕДИЦИНСКИЙ КОЛЛЕДЖ»</w:t>
      </w:r>
    </w:p>
    <w:p w:rsidR="0097507A" w:rsidRPr="00F74962" w:rsidRDefault="0097507A" w:rsidP="0097507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74962">
        <w:rPr>
          <w:rFonts w:ascii="Times New Roman" w:hAnsi="Times New Roman"/>
          <w:sz w:val="24"/>
          <w:szCs w:val="24"/>
        </w:rPr>
        <w:t>(БПОУ ОО «МК»)</w:t>
      </w:r>
    </w:p>
    <w:p w:rsidR="0097507A" w:rsidRPr="00F74962" w:rsidRDefault="0097507A" w:rsidP="0097507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7507A" w:rsidRDefault="0097507A" w:rsidP="0097507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55E8A" w:rsidRDefault="00C55E8A" w:rsidP="00C55E8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rPr>
          <w:rFonts w:ascii="Times New Roman" w:hAnsi="Times New Roman" w:cs="Times New Roman"/>
          <w:b/>
          <w:caps/>
          <w:sz w:val="28"/>
          <w:szCs w:val="28"/>
        </w:rPr>
      </w:pPr>
    </w:p>
    <w:p w:rsidR="00C55E8A" w:rsidRDefault="00C55E8A" w:rsidP="00C55E8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rPr>
          <w:rFonts w:ascii="Times New Roman" w:hAnsi="Times New Roman" w:cs="Times New Roman"/>
          <w:b/>
          <w:caps/>
          <w:sz w:val="28"/>
          <w:szCs w:val="28"/>
        </w:rPr>
      </w:pPr>
    </w:p>
    <w:p w:rsidR="00C55E8A" w:rsidRDefault="00C55E8A" w:rsidP="00C55E8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rPr>
          <w:rFonts w:ascii="Times New Roman" w:hAnsi="Times New Roman" w:cs="Times New Roman"/>
          <w:b/>
          <w:caps/>
          <w:sz w:val="28"/>
          <w:szCs w:val="28"/>
        </w:rPr>
      </w:pPr>
    </w:p>
    <w:p w:rsidR="00C55E8A" w:rsidRPr="009705ED" w:rsidRDefault="00C55E8A" w:rsidP="00C55E8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rPr>
          <w:rFonts w:ascii="Times New Roman" w:hAnsi="Times New Roman" w:cs="Times New Roman"/>
          <w:b/>
          <w:caps/>
          <w:sz w:val="28"/>
          <w:szCs w:val="28"/>
        </w:rPr>
      </w:pPr>
    </w:p>
    <w:p w:rsidR="00C55E8A" w:rsidRDefault="00C55E8A" w:rsidP="00C55E8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/>
        <w:jc w:val="center"/>
        <w:rPr>
          <w:rFonts w:ascii="Times New Roman" w:hAnsi="Times New Roman" w:cs="Times New Roman"/>
          <w:caps/>
          <w:sz w:val="28"/>
          <w:szCs w:val="28"/>
        </w:rPr>
      </w:pPr>
      <w:r w:rsidRPr="00F74962">
        <w:rPr>
          <w:rFonts w:ascii="Times New Roman" w:hAnsi="Times New Roman" w:cs="Times New Roman"/>
          <w:caps/>
          <w:sz w:val="28"/>
          <w:szCs w:val="28"/>
        </w:rPr>
        <w:t xml:space="preserve">ПРОГРАММа </w:t>
      </w:r>
      <w:r w:rsidRPr="00F74962">
        <w:rPr>
          <w:rFonts w:ascii="Times New Roman" w:hAnsi="Times New Roman" w:cs="Times New Roman"/>
          <w:sz w:val="28"/>
          <w:szCs w:val="28"/>
        </w:rPr>
        <w:t xml:space="preserve">УЧЕБНОЙ </w:t>
      </w:r>
      <w:r w:rsidRPr="00F74962">
        <w:rPr>
          <w:rFonts w:ascii="Times New Roman" w:hAnsi="Times New Roman" w:cs="Times New Roman"/>
          <w:caps/>
          <w:sz w:val="28"/>
          <w:szCs w:val="28"/>
        </w:rPr>
        <w:t>ДИСЦИПЛИНЫ</w:t>
      </w:r>
    </w:p>
    <w:p w:rsidR="00F74962" w:rsidRPr="00F74962" w:rsidRDefault="00F74962" w:rsidP="00C55E8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/>
        <w:jc w:val="center"/>
        <w:rPr>
          <w:rFonts w:ascii="Times New Roman" w:hAnsi="Times New Roman" w:cs="Times New Roman"/>
          <w:bCs/>
          <w:sz w:val="28"/>
          <w:szCs w:val="28"/>
          <w:u w:val="single"/>
        </w:rPr>
      </w:pPr>
    </w:p>
    <w:p w:rsidR="00C55E8A" w:rsidRPr="009705ED" w:rsidRDefault="00C55E8A" w:rsidP="00C55E8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705ED">
        <w:rPr>
          <w:rFonts w:ascii="Times New Roman" w:hAnsi="Times New Roman" w:cs="Times New Roman"/>
          <w:b/>
          <w:bCs/>
          <w:sz w:val="28"/>
          <w:szCs w:val="28"/>
        </w:rPr>
        <w:t xml:space="preserve">ЗУБОТЕХНИЧЕСКОЕ МАТЕРИАЛОВЕДЕНИЕ С КУРСОМ </w:t>
      </w:r>
    </w:p>
    <w:p w:rsidR="00C55E8A" w:rsidRPr="009705ED" w:rsidRDefault="00C55E8A" w:rsidP="00C55E8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9705ED">
        <w:rPr>
          <w:rFonts w:ascii="Times New Roman" w:hAnsi="Times New Roman" w:cs="Times New Roman"/>
          <w:b/>
          <w:bCs/>
          <w:sz w:val="28"/>
          <w:szCs w:val="28"/>
        </w:rPr>
        <w:t>ОХРАНЫ ТРУДА И ТЕХНИКИ БЕЗОПАСНОСТИ</w:t>
      </w:r>
    </w:p>
    <w:p w:rsidR="00C55E8A" w:rsidRPr="009705ED" w:rsidRDefault="00C55E8A" w:rsidP="00C55E8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/>
        <w:jc w:val="center"/>
        <w:rPr>
          <w:rFonts w:ascii="Times New Roman" w:hAnsi="Times New Roman" w:cs="Times New Roman"/>
          <w:caps/>
          <w:sz w:val="28"/>
          <w:szCs w:val="28"/>
        </w:rPr>
      </w:pPr>
    </w:p>
    <w:p w:rsidR="00C55E8A" w:rsidRPr="009705ED" w:rsidRDefault="00C55E8A" w:rsidP="00C55E8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/>
        <w:jc w:val="center"/>
        <w:rPr>
          <w:rFonts w:ascii="Times New Roman" w:hAnsi="Times New Roman" w:cs="Times New Roman"/>
          <w:caps/>
          <w:sz w:val="28"/>
          <w:szCs w:val="28"/>
        </w:rPr>
      </w:pPr>
    </w:p>
    <w:p w:rsidR="00C55E8A" w:rsidRPr="009705ED" w:rsidRDefault="00C55E8A" w:rsidP="00C55E8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rFonts w:ascii="Times New Roman" w:hAnsi="Times New Roman" w:cs="Times New Roman"/>
          <w:sz w:val="28"/>
          <w:szCs w:val="28"/>
        </w:rPr>
      </w:pPr>
    </w:p>
    <w:p w:rsidR="00C55E8A" w:rsidRPr="009705ED" w:rsidRDefault="00C55E8A" w:rsidP="00C55E8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rFonts w:ascii="Times New Roman" w:hAnsi="Times New Roman" w:cs="Times New Roman"/>
          <w:sz w:val="28"/>
          <w:szCs w:val="28"/>
        </w:rPr>
      </w:pPr>
    </w:p>
    <w:p w:rsidR="00C55E8A" w:rsidRPr="009705ED" w:rsidRDefault="00C55E8A" w:rsidP="00C55E8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rFonts w:ascii="Times New Roman" w:hAnsi="Times New Roman" w:cs="Times New Roman"/>
          <w:sz w:val="28"/>
          <w:szCs w:val="28"/>
        </w:rPr>
      </w:pPr>
    </w:p>
    <w:p w:rsidR="00C55E8A" w:rsidRPr="009705ED" w:rsidRDefault="00C55E8A" w:rsidP="00C55E8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rFonts w:ascii="Times New Roman" w:hAnsi="Times New Roman" w:cs="Times New Roman"/>
          <w:sz w:val="28"/>
          <w:szCs w:val="28"/>
        </w:rPr>
      </w:pPr>
    </w:p>
    <w:p w:rsidR="00C55E8A" w:rsidRPr="009705ED" w:rsidRDefault="00C55E8A" w:rsidP="00C55E8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rFonts w:ascii="Times New Roman" w:hAnsi="Times New Roman" w:cs="Times New Roman"/>
          <w:sz w:val="28"/>
          <w:szCs w:val="28"/>
        </w:rPr>
      </w:pPr>
    </w:p>
    <w:p w:rsidR="00C55E8A" w:rsidRPr="009705ED" w:rsidRDefault="00C55E8A" w:rsidP="00C55E8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rFonts w:ascii="Times New Roman" w:hAnsi="Times New Roman" w:cs="Times New Roman"/>
          <w:sz w:val="28"/>
          <w:szCs w:val="28"/>
        </w:rPr>
      </w:pPr>
    </w:p>
    <w:p w:rsidR="00C55E8A" w:rsidRPr="009705ED" w:rsidRDefault="00C55E8A" w:rsidP="00C55E8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rFonts w:ascii="Times New Roman" w:hAnsi="Times New Roman" w:cs="Times New Roman"/>
          <w:sz w:val="28"/>
          <w:szCs w:val="28"/>
        </w:rPr>
      </w:pPr>
    </w:p>
    <w:p w:rsidR="00C55E8A" w:rsidRPr="009705ED" w:rsidRDefault="00C55E8A" w:rsidP="00C55E8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rFonts w:ascii="Times New Roman" w:hAnsi="Times New Roman" w:cs="Times New Roman"/>
          <w:sz w:val="28"/>
          <w:szCs w:val="28"/>
        </w:rPr>
      </w:pPr>
    </w:p>
    <w:p w:rsidR="00C55E8A" w:rsidRDefault="00C55E8A" w:rsidP="00C55E8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rFonts w:ascii="Times New Roman" w:hAnsi="Times New Roman" w:cs="Times New Roman"/>
          <w:sz w:val="28"/>
          <w:szCs w:val="28"/>
        </w:rPr>
      </w:pPr>
    </w:p>
    <w:p w:rsidR="00C55E8A" w:rsidRDefault="00C55E8A" w:rsidP="00C55E8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rFonts w:ascii="Times New Roman" w:hAnsi="Times New Roman" w:cs="Times New Roman"/>
          <w:sz w:val="28"/>
          <w:szCs w:val="28"/>
        </w:rPr>
      </w:pPr>
    </w:p>
    <w:p w:rsidR="00C55E8A" w:rsidRDefault="00C55E8A" w:rsidP="00C55E8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rFonts w:ascii="Times New Roman" w:hAnsi="Times New Roman" w:cs="Times New Roman"/>
          <w:sz w:val="28"/>
          <w:szCs w:val="28"/>
        </w:rPr>
      </w:pPr>
    </w:p>
    <w:p w:rsidR="00C55E8A" w:rsidRPr="009705ED" w:rsidRDefault="00C55E8A" w:rsidP="00C55E8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rFonts w:ascii="Times New Roman" w:hAnsi="Times New Roman" w:cs="Times New Roman"/>
          <w:sz w:val="28"/>
          <w:szCs w:val="28"/>
        </w:rPr>
      </w:pPr>
    </w:p>
    <w:p w:rsidR="00C55E8A" w:rsidRPr="009705ED" w:rsidRDefault="00C55E8A" w:rsidP="00C55E8A">
      <w:pPr>
        <w:pStyle w:val="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  <w:sz w:val="28"/>
          <w:szCs w:val="28"/>
        </w:rPr>
      </w:pPr>
    </w:p>
    <w:p w:rsidR="00904219" w:rsidRPr="00425086" w:rsidRDefault="00C55E8A" w:rsidP="004250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9705ED">
        <w:rPr>
          <w:rFonts w:ascii="Times New Roman" w:hAnsi="Times New Roman" w:cs="Times New Roman"/>
          <w:bCs/>
          <w:sz w:val="28"/>
          <w:szCs w:val="28"/>
        </w:rPr>
        <w:t>20</w:t>
      </w:r>
      <w:r>
        <w:rPr>
          <w:rFonts w:ascii="Times New Roman" w:hAnsi="Times New Roman" w:cs="Times New Roman"/>
          <w:bCs/>
          <w:sz w:val="28"/>
          <w:szCs w:val="28"/>
        </w:rPr>
        <w:t>1</w:t>
      </w:r>
      <w:r w:rsidR="00364B5F">
        <w:rPr>
          <w:rFonts w:ascii="Times New Roman" w:hAnsi="Times New Roman" w:cs="Times New Roman"/>
          <w:bCs/>
          <w:sz w:val="28"/>
          <w:szCs w:val="28"/>
        </w:rPr>
        <w:t xml:space="preserve">7 </w:t>
      </w:r>
      <w:r w:rsidRPr="009705ED">
        <w:rPr>
          <w:rFonts w:ascii="Times New Roman" w:hAnsi="Times New Roman" w:cs="Times New Roman"/>
          <w:bCs/>
          <w:sz w:val="28"/>
          <w:szCs w:val="28"/>
        </w:rPr>
        <w:t>г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tbl>
      <w:tblPr>
        <w:tblStyle w:val="ab"/>
        <w:tblW w:w="9782" w:type="dxa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387"/>
        <w:gridCol w:w="284"/>
        <w:gridCol w:w="4111"/>
      </w:tblGrid>
      <w:tr w:rsidR="00904219" w:rsidRPr="009705ED" w:rsidTr="00C55E8A">
        <w:tc>
          <w:tcPr>
            <w:tcW w:w="5387" w:type="dxa"/>
            <w:hideMark/>
          </w:tcPr>
          <w:p w:rsidR="00904219" w:rsidRPr="009705ED" w:rsidRDefault="006E77E5" w:rsidP="00E56F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lastRenderedPageBreak/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-575119</wp:posOffset>
                  </wp:positionH>
                  <wp:positionV relativeFrom="paragraph">
                    <wp:posOffset>-297396</wp:posOffset>
                  </wp:positionV>
                  <wp:extent cx="7044079" cy="9678838"/>
                  <wp:effectExtent l="19050" t="0" r="4421" b="0"/>
                  <wp:wrapNone/>
                  <wp:docPr id="1" name="Рисунок 0" descr="Стоматология ортопедическая 01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Стоматология ортопедическая 015.jp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044079" cy="967883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904219" w:rsidRPr="009705ED">
              <w:rPr>
                <w:rFonts w:ascii="Times New Roman" w:hAnsi="Times New Roman" w:cs="Times New Roman"/>
                <w:sz w:val="28"/>
                <w:szCs w:val="28"/>
              </w:rPr>
              <w:t xml:space="preserve">Рассмотрено и </w:t>
            </w:r>
            <w:r w:rsidR="00F74962">
              <w:rPr>
                <w:rFonts w:ascii="Times New Roman" w:hAnsi="Times New Roman" w:cs="Times New Roman"/>
                <w:sz w:val="28"/>
                <w:szCs w:val="28"/>
              </w:rPr>
              <w:t>одобр</w:t>
            </w:r>
            <w:r w:rsidR="00904219" w:rsidRPr="009705ED">
              <w:rPr>
                <w:rFonts w:ascii="Times New Roman" w:hAnsi="Times New Roman" w:cs="Times New Roman"/>
                <w:sz w:val="28"/>
                <w:szCs w:val="28"/>
              </w:rPr>
              <w:t>ено на заседании учебно-методической комиссии</w:t>
            </w:r>
          </w:p>
          <w:p w:rsidR="00904219" w:rsidRPr="009705ED" w:rsidRDefault="00904219" w:rsidP="00E56F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05ED">
              <w:rPr>
                <w:rFonts w:ascii="Times New Roman" w:hAnsi="Times New Roman" w:cs="Times New Roman"/>
                <w:sz w:val="28"/>
                <w:szCs w:val="28"/>
              </w:rPr>
              <w:t>Протокол №</w:t>
            </w:r>
            <w:r w:rsidR="00EE212D" w:rsidRPr="009705ED">
              <w:rPr>
                <w:rFonts w:ascii="Times New Roman" w:hAnsi="Times New Roman" w:cs="Times New Roman"/>
                <w:sz w:val="28"/>
                <w:szCs w:val="28"/>
              </w:rPr>
              <w:t>_____</w:t>
            </w:r>
          </w:p>
          <w:p w:rsidR="00904219" w:rsidRPr="009705ED" w:rsidRDefault="00C55E8A" w:rsidP="00E56F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____</w:t>
            </w:r>
            <w:r w:rsidR="00904219" w:rsidRPr="009705ED">
              <w:rPr>
                <w:rFonts w:ascii="Times New Roman" w:hAnsi="Times New Roman" w:cs="Times New Roman"/>
                <w:sz w:val="28"/>
                <w:szCs w:val="28"/>
              </w:rPr>
              <w:t xml:space="preserve"> _________</w:t>
            </w:r>
            <w:r w:rsidR="0042508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04219" w:rsidRPr="009705ED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42508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31829" w:rsidRPr="009705ED">
              <w:rPr>
                <w:rFonts w:ascii="Times New Roman" w:hAnsi="Times New Roman" w:cs="Times New Roman"/>
                <w:sz w:val="28"/>
                <w:szCs w:val="28"/>
              </w:rPr>
              <w:t>__</w:t>
            </w:r>
            <w:r w:rsidR="00425086"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 w:rsidR="00904219" w:rsidRPr="009705ED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  <w:p w:rsidR="00425086" w:rsidRDefault="00904219" w:rsidP="00E56F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05ED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Председатель </w:t>
            </w:r>
            <w:r w:rsidR="00C55E8A">
              <w:rPr>
                <w:rFonts w:ascii="Times New Roman" w:hAnsi="Times New Roman" w:cs="Times New Roman"/>
                <w:sz w:val="28"/>
                <w:szCs w:val="28"/>
              </w:rPr>
              <w:t>УМК</w:t>
            </w:r>
            <w:r w:rsidRPr="009705ED">
              <w:rPr>
                <w:rFonts w:ascii="Times New Roman" w:hAnsi="Times New Roman" w:cs="Times New Roman"/>
                <w:sz w:val="28"/>
                <w:szCs w:val="28"/>
              </w:rPr>
              <w:t>, зам</w:t>
            </w:r>
            <w:r w:rsidR="00C55E8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EE212D" w:rsidRPr="009705ED">
              <w:rPr>
                <w:rFonts w:ascii="Times New Roman" w:hAnsi="Times New Roman" w:cs="Times New Roman"/>
                <w:sz w:val="28"/>
                <w:szCs w:val="28"/>
              </w:rPr>
              <w:t xml:space="preserve"> директора</w:t>
            </w:r>
          </w:p>
          <w:p w:rsidR="00904219" w:rsidRPr="009705ED" w:rsidRDefault="00904219" w:rsidP="00E56F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05ED">
              <w:rPr>
                <w:rFonts w:ascii="Times New Roman" w:hAnsi="Times New Roman" w:cs="Times New Roman"/>
                <w:sz w:val="28"/>
                <w:szCs w:val="28"/>
              </w:rPr>
              <w:t xml:space="preserve">по </w:t>
            </w:r>
            <w:r w:rsidR="00364B5F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="00C55E8A">
              <w:rPr>
                <w:rFonts w:ascii="Times New Roman" w:hAnsi="Times New Roman" w:cs="Times New Roman"/>
                <w:sz w:val="28"/>
                <w:szCs w:val="28"/>
              </w:rPr>
              <w:t>МР</w:t>
            </w:r>
          </w:p>
          <w:p w:rsidR="00904219" w:rsidRPr="009705ED" w:rsidRDefault="00904219" w:rsidP="00E56F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05ED">
              <w:rPr>
                <w:rFonts w:ascii="Times New Roman" w:hAnsi="Times New Roman" w:cs="Times New Roman"/>
                <w:sz w:val="28"/>
                <w:szCs w:val="28"/>
              </w:rPr>
              <w:t>_____________Т.Л. Ерошенко</w:t>
            </w:r>
          </w:p>
        </w:tc>
        <w:tc>
          <w:tcPr>
            <w:tcW w:w="284" w:type="dxa"/>
          </w:tcPr>
          <w:p w:rsidR="00904219" w:rsidRPr="009705ED" w:rsidRDefault="00904219" w:rsidP="00C55E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904219" w:rsidRPr="009705ED" w:rsidRDefault="00904219" w:rsidP="00C55E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05ED">
              <w:rPr>
                <w:rFonts w:ascii="Times New Roman" w:hAnsi="Times New Roman" w:cs="Times New Roman"/>
                <w:sz w:val="28"/>
                <w:szCs w:val="28"/>
              </w:rPr>
              <w:t>УТВЕРЖДАЮ</w:t>
            </w:r>
          </w:p>
          <w:p w:rsidR="00904219" w:rsidRPr="009705ED" w:rsidRDefault="00904219" w:rsidP="00C55E8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04219" w:rsidRDefault="00904219" w:rsidP="00C55E8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705ED">
              <w:rPr>
                <w:rFonts w:ascii="Times New Roman" w:hAnsi="Times New Roman" w:cs="Times New Roman"/>
                <w:sz w:val="28"/>
                <w:szCs w:val="28"/>
              </w:rPr>
              <w:t>Директор</w:t>
            </w:r>
          </w:p>
          <w:p w:rsidR="00C55E8A" w:rsidRPr="009705ED" w:rsidRDefault="00C55E8A" w:rsidP="00C55E8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04219" w:rsidRPr="009705ED" w:rsidRDefault="00904219" w:rsidP="00C55E8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705ED">
              <w:rPr>
                <w:rFonts w:ascii="Times New Roman" w:hAnsi="Times New Roman" w:cs="Times New Roman"/>
                <w:sz w:val="28"/>
                <w:szCs w:val="28"/>
              </w:rPr>
              <w:t>_________</w:t>
            </w:r>
            <w:r w:rsidR="00C55E8A">
              <w:rPr>
                <w:rFonts w:ascii="Times New Roman" w:hAnsi="Times New Roman" w:cs="Times New Roman"/>
                <w:sz w:val="28"/>
                <w:szCs w:val="28"/>
              </w:rPr>
              <w:t>__</w:t>
            </w:r>
            <w:r w:rsidRPr="009705ED">
              <w:rPr>
                <w:rFonts w:ascii="Times New Roman" w:hAnsi="Times New Roman" w:cs="Times New Roman"/>
                <w:sz w:val="28"/>
                <w:szCs w:val="28"/>
              </w:rPr>
              <w:t xml:space="preserve"> И. В. Боровский</w:t>
            </w:r>
          </w:p>
          <w:p w:rsidR="00343AD4" w:rsidRPr="009705ED" w:rsidRDefault="00C55E8A" w:rsidP="00C55E8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</w:t>
            </w:r>
            <w:r w:rsidR="00343AD4" w:rsidRPr="009705ED">
              <w:rPr>
                <w:rFonts w:ascii="Times New Roman" w:hAnsi="Times New Roman" w:cs="Times New Roman"/>
                <w:sz w:val="28"/>
                <w:szCs w:val="28"/>
              </w:rPr>
              <w:t xml:space="preserve"> ________</w:t>
            </w:r>
            <w:r w:rsidR="0042508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43AD4" w:rsidRPr="009705ED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42508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31829" w:rsidRPr="009705ED">
              <w:rPr>
                <w:rFonts w:ascii="Times New Roman" w:hAnsi="Times New Roman" w:cs="Times New Roman"/>
                <w:sz w:val="28"/>
                <w:szCs w:val="28"/>
              </w:rPr>
              <w:t>__</w:t>
            </w:r>
            <w:r w:rsidR="00425086">
              <w:rPr>
                <w:rFonts w:ascii="Times New Roman" w:hAnsi="Times New Roman" w:cs="Times New Roman"/>
                <w:sz w:val="28"/>
                <w:szCs w:val="28"/>
              </w:rPr>
              <w:t xml:space="preserve">_ </w:t>
            </w:r>
            <w:r w:rsidR="00343AD4" w:rsidRPr="009705ED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  <w:p w:rsidR="00343AD4" w:rsidRPr="009705ED" w:rsidRDefault="00343AD4" w:rsidP="00C55E8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04219" w:rsidRPr="009705ED" w:rsidRDefault="00904219" w:rsidP="0090421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04219" w:rsidRPr="009705ED" w:rsidRDefault="00904219" w:rsidP="0090421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04219" w:rsidRPr="009705ED" w:rsidRDefault="00904219" w:rsidP="0090421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04219" w:rsidRPr="009705ED" w:rsidRDefault="00904219" w:rsidP="0090421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04219" w:rsidRPr="009705ED" w:rsidRDefault="00904219" w:rsidP="0090421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04219" w:rsidRPr="009705ED" w:rsidRDefault="00904219" w:rsidP="0090421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04219" w:rsidRPr="009705ED" w:rsidRDefault="00904219" w:rsidP="0090421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9705ED">
        <w:rPr>
          <w:rFonts w:ascii="Times New Roman" w:hAnsi="Times New Roman" w:cs="Times New Roman"/>
          <w:sz w:val="28"/>
          <w:szCs w:val="28"/>
        </w:rPr>
        <w:t>Программа учебной дисциплины</w:t>
      </w:r>
    </w:p>
    <w:p w:rsidR="00904219" w:rsidRPr="009705ED" w:rsidRDefault="00904219" w:rsidP="0090421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9705ED">
        <w:rPr>
          <w:rFonts w:ascii="Times New Roman" w:hAnsi="Times New Roman" w:cs="Times New Roman"/>
          <w:b/>
          <w:bCs/>
          <w:sz w:val="28"/>
          <w:szCs w:val="28"/>
        </w:rPr>
        <w:t>Зуботехническое материаловедение с курсом охраны труда и техники безопасности</w:t>
      </w:r>
    </w:p>
    <w:p w:rsidR="00904219" w:rsidRPr="009705ED" w:rsidRDefault="00904219" w:rsidP="0090421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04219" w:rsidRPr="009705ED" w:rsidRDefault="00904219" w:rsidP="0090421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9705ED">
        <w:rPr>
          <w:rFonts w:ascii="Times New Roman" w:hAnsi="Times New Roman" w:cs="Times New Roman"/>
          <w:sz w:val="28"/>
          <w:szCs w:val="28"/>
        </w:rPr>
        <w:t xml:space="preserve">Специальность </w:t>
      </w:r>
      <w:r w:rsidR="009705ED" w:rsidRPr="009705ED">
        <w:rPr>
          <w:rFonts w:ascii="Times New Roman" w:hAnsi="Times New Roman" w:cs="Times New Roman"/>
          <w:b/>
          <w:sz w:val="28"/>
          <w:szCs w:val="28"/>
        </w:rPr>
        <w:t>31.02.05</w:t>
      </w:r>
      <w:r w:rsidRPr="009705ED">
        <w:rPr>
          <w:rFonts w:ascii="Times New Roman" w:hAnsi="Times New Roman" w:cs="Times New Roman"/>
          <w:b/>
          <w:sz w:val="28"/>
          <w:szCs w:val="28"/>
        </w:rPr>
        <w:t xml:space="preserve"> Стоматология ортопедическая</w:t>
      </w:r>
    </w:p>
    <w:p w:rsidR="00904219" w:rsidRPr="009705ED" w:rsidRDefault="00904219" w:rsidP="0090421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04219" w:rsidRPr="009705ED" w:rsidRDefault="00904219" w:rsidP="0090421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04219" w:rsidRPr="009705ED" w:rsidRDefault="00904219" w:rsidP="0090421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04219" w:rsidRPr="009705ED" w:rsidRDefault="00904219" w:rsidP="0090421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04219" w:rsidRPr="009705ED" w:rsidRDefault="00904219" w:rsidP="0090421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04219" w:rsidRPr="009705ED" w:rsidRDefault="00904219" w:rsidP="0090421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04219" w:rsidRPr="009705ED" w:rsidRDefault="00904219" w:rsidP="0090421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04219" w:rsidRPr="009705ED" w:rsidRDefault="00904219" w:rsidP="0090421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04219" w:rsidRPr="009705ED" w:rsidRDefault="00904219" w:rsidP="0090421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04219" w:rsidRPr="009705ED" w:rsidRDefault="00904219" w:rsidP="0090421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04219" w:rsidRPr="009705ED" w:rsidRDefault="00904219" w:rsidP="0090421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04219" w:rsidRPr="009705ED" w:rsidRDefault="00904219" w:rsidP="0090421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04219" w:rsidRPr="009705ED" w:rsidRDefault="00904219" w:rsidP="0090421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7D3EE3" w:rsidRPr="00C55E8A" w:rsidRDefault="009705ED" w:rsidP="009705ED">
      <w:pPr>
        <w:rPr>
          <w:rFonts w:ascii="Times New Roman" w:hAnsi="Times New Roman" w:cs="Times New Roman"/>
          <w:b/>
          <w:caps/>
          <w:sz w:val="28"/>
          <w:szCs w:val="28"/>
        </w:rPr>
      </w:pPr>
      <w:r w:rsidRPr="009705ED">
        <w:rPr>
          <w:rFonts w:ascii="Times New Roman" w:hAnsi="Times New Roman" w:cs="Times New Roman"/>
          <w:b/>
          <w:caps/>
          <w:sz w:val="28"/>
          <w:szCs w:val="28"/>
        </w:rPr>
        <w:br w:type="page"/>
      </w:r>
    </w:p>
    <w:p w:rsidR="00D0177D" w:rsidRPr="009705ED" w:rsidRDefault="00F74962" w:rsidP="00F74962">
      <w:pPr>
        <w:pageBreakBefore/>
        <w:widowControl w:val="0"/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r w:rsidR="00833D7F" w:rsidRPr="009705ED">
        <w:rPr>
          <w:rFonts w:ascii="Times New Roman" w:hAnsi="Times New Roman" w:cs="Times New Roman"/>
          <w:sz w:val="28"/>
          <w:szCs w:val="28"/>
        </w:rPr>
        <w:t xml:space="preserve">Программа </w:t>
      </w:r>
      <w:r w:rsidR="009363CF" w:rsidRPr="009705ED">
        <w:rPr>
          <w:rFonts w:ascii="Times New Roman" w:hAnsi="Times New Roman" w:cs="Times New Roman"/>
          <w:sz w:val="28"/>
          <w:szCs w:val="28"/>
        </w:rPr>
        <w:t>учебной</w:t>
      </w:r>
      <w:r w:rsidR="00D0177D" w:rsidRPr="009705ED">
        <w:rPr>
          <w:rFonts w:ascii="Times New Roman" w:hAnsi="Times New Roman" w:cs="Times New Roman"/>
          <w:sz w:val="28"/>
          <w:szCs w:val="28"/>
        </w:rPr>
        <w:t xml:space="preserve"> дисциплины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0177D" w:rsidRPr="009705ED">
        <w:rPr>
          <w:rFonts w:ascii="Times New Roman" w:hAnsi="Times New Roman" w:cs="Times New Roman"/>
          <w:sz w:val="28"/>
          <w:szCs w:val="28"/>
        </w:rPr>
        <w:t>разработана на основе Федерального государственного образовательн</w:t>
      </w:r>
      <w:r w:rsidR="007D3EE3" w:rsidRPr="009705ED">
        <w:rPr>
          <w:rFonts w:ascii="Times New Roman" w:hAnsi="Times New Roman" w:cs="Times New Roman"/>
          <w:sz w:val="28"/>
          <w:szCs w:val="28"/>
        </w:rPr>
        <w:t xml:space="preserve">ого стандарта (далее – ФГОС) </w:t>
      </w:r>
      <w:r w:rsidR="00D0177D" w:rsidRPr="009705ED">
        <w:rPr>
          <w:rFonts w:ascii="Times New Roman" w:hAnsi="Times New Roman" w:cs="Times New Roman"/>
          <w:sz w:val="28"/>
          <w:szCs w:val="28"/>
        </w:rPr>
        <w:t>по специал</w:t>
      </w:r>
      <w:r w:rsidR="00D0177D" w:rsidRPr="009705ED">
        <w:rPr>
          <w:rFonts w:ascii="Times New Roman" w:hAnsi="Times New Roman" w:cs="Times New Roman"/>
          <w:sz w:val="28"/>
          <w:szCs w:val="28"/>
        </w:rPr>
        <w:t>ь</w:t>
      </w:r>
      <w:r w:rsidR="00D0177D" w:rsidRPr="009705ED">
        <w:rPr>
          <w:rFonts w:ascii="Times New Roman" w:hAnsi="Times New Roman" w:cs="Times New Roman"/>
          <w:sz w:val="28"/>
          <w:szCs w:val="28"/>
        </w:rPr>
        <w:t xml:space="preserve">ности среднего профессионального образования (далее </w:t>
      </w: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D0177D" w:rsidRPr="009705ED">
        <w:rPr>
          <w:rFonts w:ascii="Times New Roman" w:hAnsi="Times New Roman" w:cs="Times New Roman"/>
          <w:sz w:val="28"/>
          <w:szCs w:val="28"/>
        </w:rPr>
        <w:t xml:space="preserve">СПО) </w:t>
      </w:r>
      <w:r w:rsidR="009705ED" w:rsidRPr="009705ED">
        <w:rPr>
          <w:rFonts w:ascii="Times New Roman" w:hAnsi="Times New Roman" w:cs="Times New Roman"/>
          <w:sz w:val="28"/>
          <w:szCs w:val="28"/>
        </w:rPr>
        <w:t>31.02.05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A56C0" w:rsidRPr="009705ED">
        <w:rPr>
          <w:rFonts w:ascii="Times New Roman" w:hAnsi="Times New Roman" w:cs="Times New Roman"/>
          <w:sz w:val="28"/>
          <w:szCs w:val="28"/>
        </w:rPr>
        <w:t>Ст</w:t>
      </w:r>
      <w:r w:rsidR="005A56C0" w:rsidRPr="009705ED">
        <w:rPr>
          <w:rFonts w:ascii="Times New Roman" w:hAnsi="Times New Roman" w:cs="Times New Roman"/>
          <w:sz w:val="28"/>
          <w:szCs w:val="28"/>
        </w:rPr>
        <w:t>о</w:t>
      </w:r>
      <w:r w:rsidR="005A56C0" w:rsidRPr="009705ED">
        <w:rPr>
          <w:rFonts w:ascii="Times New Roman" w:hAnsi="Times New Roman" w:cs="Times New Roman"/>
          <w:sz w:val="28"/>
          <w:szCs w:val="28"/>
        </w:rPr>
        <w:t>матология ортопедическая</w:t>
      </w:r>
    </w:p>
    <w:p w:rsidR="00D0177D" w:rsidRPr="009705ED" w:rsidRDefault="00D0177D" w:rsidP="00C55E8A">
      <w:pPr>
        <w:spacing w:after="0"/>
        <w:ind w:left="-284"/>
        <w:rPr>
          <w:rFonts w:ascii="Times New Roman" w:hAnsi="Times New Roman" w:cs="Times New Roman"/>
          <w:sz w:val="28"/>
          <w:szCs w:val="28"/>
        </w:rPr>
      </w:pPr>
    </w:p>
    <w:p w:rsidR="00F22CA7" w:rsidRPr="009705ED" w:rsidRDefault="00EE212D" w:rsidP="00F74962">
      <w:pPr>
        <w:spacing w:after="0"/>
        <w:ind w:left="-284" w:firstLine="710"/>
        <w:jc w:val="both"/>
        <w:rPr>
          <w:rFonts w:ascii="Times New Roman" w:hAnsi="Times New Roman" w:cs="Times New Roman"/>
          <w:sz w:val="28"/>
          <w:szCs w:val="28"/>
        </w:rPr>
      </w:pPr>
      <w:r w:rsidRPr="009705ED">
        <w:rPr>
          <w:rFonts w:ascii="Times New Roman" w:hAnsi="Times New Roman" w:cs="Times New Roman"/>
          <w:sz w:val="28"/>
          <w:szCs w:val="28"/>
        </w:rPr>
        <w:t xml:space="preserve">Организация-разработчик: </w:t>
      </w:r>
      <w:r w:rsidR="007D3EE3" w:rsidRPr="009705ED">
        <w:rPr>
          <w:rFonts w:ascii="Times New Roman" w:hAnsi="Times New Roman" w:cs="Times New Roman"/>
          <w:sz w:val="28"/>
          <w:szCs w:val="28"/>
        </w:rPr>
        <w:t>б</w:t>
      </w:r>
      <w:r w:rsidR="00F22CA7" w:rsidRPr="009705ED">
        <w:rPr>
          <w:rFonts w:ascii="Times New Roman" w:hAnsi="Times New Roman" w:cs="Times New Roman"/>
          <w:sz w:val="28"/>
          <w:szCs w:val="28"/>
        </w:rPr>
        <w:t xml:space="preserve">юджетное </w:t>
      </w:r>
      <w:r w:rsidR="0097507A">
        <w:rPr>
          <w:rFonts w:ascii="Times New Roman" w:hAnsi="Times New Roman" w:cs="Times New Roman"/>
          <w:sz w:val="28"/>
          <w:szCs w:val="28"/>
        </w:rPr>
        <w:t xml:space="preserve">профессиональное </w:t>
      </w:r>
      <w:r w:rsidR="00F22CA7" w:rsidRPr="009705ED">
        <w:rPr>
          <w:rFonts w:ascii="Times New Roman" w:hAnsi="Times New Roman" w:cs="Times New Roman"/>
          <w:sz w:val="28"/>
          <w:szCs w:val="28"/>
        </w:rPr>
        <w:t>образов</w:t>
      </w:r>
      <w:r w:rsidR="00F22CA7" w:rsidRPr="009705ED">
        <w:rPr>
          <w:rFonts w:ascii="Times New Roman" w:hAnsi="Times New Roman" w:cs="Times New Roman"/>
          <w:sz w:val="28"/>
          <w:szCs w:val="28"/>
        </w:rPr>
        <w:t>а</w:t>
      </w:r>
      <w:r w:rsidR="00F22CA7" w:rsidRPr="009705ED">
        <w:rPr>
          <w:rFonts w:ascii="Times New Roman" w:hAnsi="Times New Roman" w:cs="Times New Roman"/>
          <w:sz w:val="28"/>
          <w:szCs w:val="28"/>
        </w:rPr>
        <w:t>тельное учреждение Омской области «Медицинский колледж»</w:t>
      </w:r>
    </w:p>
    <w:p w:rsidR="00D0177D" w:rsidRPr="009705ED" w:rsidRDefault="00D0177D" w:rsidP="00EE212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-284"/>
        <w:jc w:val="both"/>
        <w:rPr>
          <w:rFonts w:ascii="Times New Roman" w:hAnsi="Times New Roman" w:cs="Times New Roman"/>
          <w:sz w:val="28"/>
          <w:szCs w:val="28"/>
        </w:rPr>
      </w:pPr>
    </w:p>
    <w:p w:rsidR="00D0177D" w:rsidRPr="009705ED" w:rsidRDefault="00F74962" w:rsidP="00F74962">
      <w:pPr>
        <w:widowControl w:val="0"/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D0177D" w:rsidRPr="009705ED">
        <w:rPr>
          <w:rFonts w:ascii="Times New Roman" w:hAnsi="Times New Roman" w:cs="Times New Roman"/>
          <w:sz w:val="28"/>
          <w:szCs w:val="28"/>
        </w:rPr>
        <w:t>Разработчик:</w:t>
      </w:r>
    </w:p>
    <w:p w:rsidR="003E220E" w:rsidRPr="009705ED" w:rsidRDefault="003E220E" w:rsidP="00EE212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9705ED">
        <w:rPr>
          <w:rFonts w:ascii="Times New Roman" w:hAnsi="Times New Roman" w:cs="Times New Roman"/>
          <w:sz w:val="28"/>
          <w:szCs w:val="28"/>
        </w:rPr>
        <w:t>Колесникова Валентина Александровна, преподаватель высшей квалифик</w:t>
      </w:r>
      <w:r w:rsidRPr="009705ED">
        <w:rPr>
          <w:rFonts w:ascii="Times New Roman" w:hAnsi="Times New Roman" w:cs="Times New Roman"/>
          <w:sz w:val="28"/>
          <w:szCs w:val="28"/>
        </w:rPr>
        <w:t>а</w:t>
      </w:r>
      <w:r w:rsidRPr="009705ED">
        <w:rPr>
          <w:rFonts w:ascii="Times New Roman" w:hAnsi="Times New Roman" w:cs="Times New Roman"/>
          <w:sz w:val="28"/>
          <w:szCs w:val="28"/>
        </w:rPr>
        <w:t>ционной категории</w:t>
      </w:r>
    </w:p>
    <w:p w:rsidR="00D0177D" w:rsidRPr="009705ED" w:rsidRDefault="00D0177D" w:rsidP="00D0177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D0177D" w:rsidRPr="009705ED" w:rsidRDefault="00D0177D" w:rsidP="00D0177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</w:p>
    <w:p w:rsidR="00D0177D" w:rsidRPr="009705ED" w:rsidRDefault="009705ED" w:rsidP="009705ED">
      <w:pPr>
        <w:rPr>
          <w:rFonts w:ascii="Times New Roman" w:hAnsi="Times New Roman" w:cs="Times New Roman"/>
          <w:sz w:val="28"/>
          <w:szCs w:val="28"/>
        </w:rPr>
      </w:pPr>
      <w:r w:rsidRPr="009705ED">
        <w:rPr>
          <w:rFonts w:ascii="Times New Roman" w:hAnsi="Times New Roman" w:cs="Times New Roman"/>
          <w:sz w:val="28"/>
          <w:szCs w:val="28"/>
        </w:rPr>
        <w:br w:type="page"/>
      </w:r>
      <w:bookmarkStart w:id="0" w:name="_GoBack"/>
      <w:bookmarkEnd w:id="0"/>
    </w:p>
    <w:p w:rsidR="00D0177D" w:rsidRPr="009705ED" w:rsidRDefault="00D0177D" w:rsidP="00162829">
      <w:pPr>
        <w:pStyle w:val="1"/>
        <w:pageBreakBefore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283" w:firstLine="0"/>
        <w:jc w:val="center"/>
        <w:rPr>
          <w:b/>
          <w:sz w:val="28"/>
          <w:szCs w:val="28"/>
        </w:rPr>
      </w:pPr>
      <w:r w:rsidRPr="009705ED">
        <w:rPr>
          <w:b/>
          <w:sz w:val="28"/>
          <w:szCs w:val="28"/>
        </w:rPr>
        <w:lastRenderedPageBreak/>
        <w:t>СОДЕРЖАНИЕ</w:t>
      </w:r>
    </w:p>
    <w:tbl>
      <w:tblPr>
        <w:tblW w:w="10987" w:type="dxa"/>
        <w:tblInd w:w="-938" w:type="dxa"/>
        <w:tblLayout w:type="fixed"/>
        <w:tblLook w:val="04A0"/>
      </w:tblPr>
      <w:tblGrid>
        <w:gridCol w:w="762"/>
        <w:gridCol w:w="8364"/>
        <w:gridCol w:w="586"/>
        <w:gridCol w:w="689"/>
        <w:gridCol w:w="586"/>
      </w:tblGrid>
      <w:tr w:rsidR="00D0177D" w:rsidRPr="009705ED" w:rsidTr="00162829">
        <w:trPr>
          <w:gridAfter w:val="1"/>
          <w:wAfter w:w="586" w:type="dxa"/>
        </w:trPr>
        <w:tc>
          <w:tcPr>
            <w:tcW w:w="9126" w:type="dxa"/>
            <w:gridSpan w:val="2"/>
          </w:tcPr>
          <w:p w:rsidR="00D0177D" w:rsidRPr="009705ED" w:rsidRDefault="00D0177D" w:rsidP="00162829">
            <w:pPr>
              <w:pStyle w:val="1"/>
              <w:snapToGrid w:val="0"/>
              <w:ind w:right="283"/>
              <w:jc w:val="center"/>
              <w:rPr>
                <w:b/>
                <w:caps/>
                <w:sz w:val="28"/>
                <w:szCs w:val="28"/>
              </w:rPr>
            </w:pPr>
          </w:p>
          <w:p w:rsidR="00D0177D" w:rsidRPr="009705ED" w:rsidRDefault="00D0177D" w:rsidP="00162829">
            <w:pPr>
              <w:ind w:right="28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gridSpan w:val="2"/>
          </w:tcPr>
          <w:p w:rsidR="00D0177D" w:rsidRPr="009705ED" w:rsidRDefault="00162829" w:rsidP="00162829">
            <w:pPr>
              <w:snapToGrid w:val="0"/>
              <w:ind w:left="195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</w:t>
            </w:r>
            <w:r w:rsidR="00D0177D" w:rsidRPr="009705ED">
              <w:rPr>
                <w:rFonts w:ascii="Times New Roman" w:hAnsi="Times New Roman" w:cs="Times New Roman"/>
                <w:b/>
                <w:sz w:val="28"/>
                <w:szCs w:val="28"/>
              </w:rPr>
              <w:t>стр.</w:t>
            </w:r>
          </w:p>
          <w:p w:rsidR="00D0177D" w:rsidRPr="009705ED" w:rsidRDefault="00D0177D" w:rsidP="00162829">
            <w:pPr>
              <w:ind w:right="28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0177D" w:rsidRPr="009705ED" w:rsidTr="00162829">
        <w:trPr>
          <w:gridBefore w:val="1"/>
          <w:wBefore w:w="762" w:type="dxa"/>
        </w:trPr>
        <w:tc>
          <w:tcPr>
            <w:tcW w:w="8950" w:type="dxa"/>
            <w:gridSpan w:val="2"/>
          </w:tcPr>
          <w:p w:rsidR="00D0177D" w:rsidRPr="009705ED" w:rsidRDefault="00F22CA7" w:rsidP="00162829">
            <w:pPr>
              <w:pStyle w:val="1"/>
              <w:numPr>
                <w:ilvl w:val="0"/>
                <w:numId w:val="3"/>
              </w:numPr>
              <w:tabs>
                <w:tab w:val="clear" w:pos="644"/>
                <w:tab w:val="num" w:pos="175"/>
                <w:tab w:val="left" w:pos="460"/>
              </w:tabs>
              <w:snapToGrid w:val="0"/>
              <w:ind w:left="34" w:right="283" w:firstLine="0"/>
              <w:rPr>
                <w:b/>
                <w:caps/>
                <w:sz w:val="28"/>
                <w:szCs w:val="28"/>
              </w:rPr>
            </w:pPr>
            <w:r w:rsidRPr="009705ED">
              <w:rPr>
                <w:b/>
                <w:caps/>
                <w:sz w:val="28"/>
                <w:szCs w:val="28"/>
              </w:rPr>
              <w:t>ПАСПОРТ</w:t>
            </w:r>
            <w:r w:rsidR="00D0177D" w:rsidRPr="009705ED">
              <w:rPr>
                <w:b/>
                <w:caps/>
                <w:sz w:val="28"/>
                <w:szCs w:val="28"/>
              </w:rPr>
              <w:t xml:space="preserve"> ПРОГРАММЫ</w:t>
            </w:r>
            <w:r w:rsidR="00F74962">
              <w:rPr>
                <w:b/>
                <w:caps/>
                <w:sz w:val="28"/>
                <w:szCs w:val="28"/>
              </w:rPr>
              <w:t xml:space="preserve"> </w:t>
            </w:r>
            <w:r w:rsidR="00003F22" w:rsidRPr="009705ED">
              <w:rPr>
                <w:b/>
                <w:caps/>
                <w:sz w:val="28"/>
                <w:szCs w:val="28"/>
              </w:rPr>
              <w:t xml:space="preserve">учебной </w:t>
            </w:r>
            <w:r w:rsidR="00D0177D" w:rsidRPr="009705ED">
              <w:rPr>
                <w:b/>
                <w:caps/>
                <w:sz w:val="28"/>
                <w:szCs w:val="28"/>
              </w:rPr>
              <w:t>ДИСЦИПЛИНЫ</w:t>
            </w:r>
          </w:p>
          <w:p w:rsidR="003E220E" w:rsidRPr="009705ED" w:rsidRDefault="003E220E" w:rsidP="00162829">
            <w:pPr>
              <w:tabs>
                <w:tab w:val="left" w:pos="460"/>
              </w:tabs>
              <w:spacing w:line="240" w:lineRule="auto"/>
              <w:ind w:left="34" w:right="283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1275" w:type="dxa"/>
            <w:gridSpan w:val="2"/>
          </w:tcPr>
          <w:p w:rsidR="00D0177D" w:rsidRPr="009705ED" w:rsidRDefault="00904219" w:rsidP="00162829">
            <w:pPr>
              <w:snapToGrid w:val="0"/>
              <w:spacing w:line="240" w:lineRule="auto"/>
              <w:ind w:right="28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705ED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</w:tr>
      <w:tr w:rsidR="00D0177D" w:rsidRPr="009705ED" w:rsidTr="00162829">
        <w:trPr>
          <w:gridBefore w:val="1"/>
          <w:wBefore w:w="762" w:type="dxa"/>
        </w:trPr>
        <w:tc>
          <w:tcPr>
            <w:tcW w:w="8950" w:type="dxa"/>
            <w:gridSpan w:val="2"/>
          </w:tcPr>
          <w:p w:rsidR="00D0177D" w:rsidRPr="009705ED" w:rsidRDefault="00D0177D" w:rsidP="00162829">
            <w:pPr>
              <w:pStyle w:val="1"/>
              <w:numPr>
                <w:ilvl w:val="0"/>
                <w:numId w:val="3"/>
              </w:numPr>
              <w:tabs>
                <w:tab w:val="left" w:pos="460"/>
              </w:tabs>
              <w:snapToGrid w:val="0"/>
              <w:ind w:left="34" w:right="283" w:firstLine="0"/>
              <w:rPr>
                <w:b/>
                <w:caps/>
                <w:sz w:val="28"/>
                <w:szCs w:val="28"/>
              </w:rPr>
            </w:pPr>
            <w:r w:rsidRPr="009705ED">
              <w:rPr>
                <w:b/>
                <w:caps/>
                <w:sz w:val="28"/>
                <w:szCs w:val="28"/>
              </w:rPr>
              <w:t>СТРУКТУРА и содержание УЧЕБНОЙ ДИСЦИПЛИНЫ</w:t>
            </w:r>
          </w:p>
          <w:p w:rsidR="00D0177D" w:rsidRPr="009705ED" w:rsidRDefault="00D0177D" w:rsidP="00162829">
            <w:pPr>
              <w:pStyle w:val="1"/>
              <w:tabs>
                <w:tab w:val="left" w:pos="460"/>
              </w:tabs>
              <w:ind w:left="34" w:right="283" w:firstLine="0"/>
              <w:rPr>
                <w:b/>
                <w:caps/>
                <w:sz w:val="28"/>
                <w:szCs w:val="28"/>
              </w:rPr>
            </w:pPr>
          </w:p>
        </w:tc>
        <w:tc>
          <w:tcPr>
            <w:tcW w:w="1275" w:type="dxa"/>
            <w:gridSpan w:val="2"/>
          </w:tcPr>
          <w:p w:rsidR="00D0177D" w:rsidRPr="009705ED" w:rsidRDefault="00904219" w:rsidP="00162829">
            <w:pPr>
              <w:snapToGrid w:val="0"/>
              <w:spacing w:line="240" w:lineRule="auto"/>
              <w:ind w:right="28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705ED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</w:tr>
      <w:tr w:rsidR="00D0177D" w:rsidRPr="009705ED" w:rsidTr="00162829">
        <w:trPr>
          <w:gridBefore w:val="1"/>
          <w:wBefore w:w="762" w:type="dxa"/>
          <w:trHeight w:val="670"/>
        </w:trPr>
        <w:tc>
          <w:tcPr>
            <w:tcW w:w="8950" w:type="dxa"/>
            <w:gridSpan w:val="2"/>
          </w:tcPr>
          <w:p w:rsidR="00D0177D" w:rsidRPr="009705ED" w:rsidRDefault="00761759" w:rsidP="00162829">
            <w:pPr>
              <w:pStyle w:val="1"/>
              <w:numPr>
                <w:ilvl w:val="0"/>
                <w:numId w:val="3"/>
              </w:numPr>
              <w:tabs>
                <w:tab w:val="left" w:pos="460"/>
              </w:tabs>
              <w:snapToGrid w:val="0"/>
              <w:ind w:left="34" w:right="283" w:firstLine="0"/>
              <w:rPr>
                <w:b/>
                <w:caps/>
                <w:sz w:val="28"/>
                <w:szCs w:val="28"/>
              </w:rPr>
            </w:pPr>
            <w:r w:rsidRPr="009705ED">
              <w:rPr>
                <w:b/>
                <w:caps/>
                <w:sz w:val="28"/>
                <w:szCs w:val="28"/>
              </w:rPr>
              <w:t xml:space="preserve">условия </w:t>
            </w:r>
            <w:r w:rsidR="009705ED" w:rsidRPr="009705ED">
              <w:rPr>
                <w:b/>
                <w:caps/>
                <w:sz w:val="28"/>
                <w:szCs w:val="28"/>
              </w:rPr>
              <w:t>РЕАЛИЗАЦИИ УЧЕБНОЙ</w:t>
            </w:r>
            <w:r w:rsidR="00D0177D" w:rsidRPr="009705ED">
              <w:rPr>
                <w:b/>
                <w:caps/>
                <w:sz w:val="28"/>
                <w:szCs w:val="28"/>
              </w:rPr>
              <w:t xml:space="preserve"> дисциплины</w:t>
            </w:r>
          </w:p>
          <w:p w:rsidR="00D0177D" w:rsidRPr="009705ED" w:rsidRDefault="00D0177D" w:rsidP="00162829">
            <w:pPr>
              <w:pStyle w:val="1"/>
              <w:tabs>
                <w:tab w:val="left" w:pos="284"/>
                <w:tab w:val="left" w:pos="460"/>
              </w:tabs>
              <w:ind w:left="34" w:right="283" w:firstLine="0"/>
              <w:rPr>
                <w:b/>
                <w:caps/>
                <w:sz w:val="28"/>
                <w:szCs w:val="28"/>
              </w:rPr>
            </w:pPr>
          </w:p>
        </w:tc>
        <w:tc>
          <w:tcPr>
            <w:tcW w:w="1275" w:type="dxa"/>
            <w:gridSpan w:val="2"/>
          </w:tcPr>
          <w:p w:rsidR="00D0177D" w:rsidRPr="009705ED" w:rsidRDefault="00361392" w:rsidP="00162829">
            <w:pPr>
              <w:snapToGrid w:val="0"/>
              <w:spacing w:line="240" w:lineRule="auto"/>
              <w:ind w:right="28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705ED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="00904219" w:rsidRPr="009705ED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</w:tr>
      <w:tr w:rsidR="00D0177D" w:rsidRPr="009705ED" w:rsidTr="00162829">
        <w:trPr>
          <w:gridBefore w:val="1"/>
          <w:wBefore w:w="762" w:type="dxa"/>
        </w:trPr>
        <w:tc>
          <w:tcPr>
            <w:tcW w:w="8950" w:type="dxa"/>
            <w:gridSpan w:val="2"/>
          </w:tcPr>
          <w:p w:rsidR="00D0177D" w:rsidRPr="009705ED" w:rsidRDefault="00D0177D" w:rsidP="00162829">
            <w:pPr>
              <w:pStyle w:val="1"/>
              <w:numPr>
                <w:ilvl w:val="0"/>
                <w:numId w:val="3"/>
              </w:numPr>
              <w:tabs>
                <w:tab w:val="left" w:pos="460"/>
              </w:tabs>
              <w:snapToGrid w:val="0"/>
              <w:ind w:left="34" w:right="283" w:firstLine="0"/>
              <w:rPr>
                <w:b/>
                <w:caps/>
                <w:sz w:val="28"/>
                <w:szCs w:val="28"/>
              </w:rPr>
            </w:pPr>
            <w:r w:rsidRPr="009705ED">
              <w:rPr>
                <w:b/>
                <w:caps/>
                <w:sz w:val="28"/>
                <w:szCs w:val="28"/>
              </w:rPr>
              <w:t>Контроль и оценка результатов Освоения учебной дисциплины</w:t>
            </w:r>
          </w:p>
          <w:p w:rsidR="00D0177D" w:rsidRPr="009705ED" w:rsidRDefault="00D0177D" w:rsidP="00162829">
            <w:pPr>
              <w:pStyle w:val="1"/>
              <w:tabs>
                <w:tab w:val="left" w:pos="460"/>
              </w:tabs>
              <w:ind w:left="34" w:right="283" w:firstLine="0"/>
              <w:rPr>
                <w:b/>
                <w:caps/>
                <w:sz w:val="28"/>
                <w:szCs w:val="28"/>
              </w:rPr>
            </w:pPr>
          </w:p>
        </w:tc>
        <w:tc>
          <w:tcPr>
            <w:tcW w:w="1275" w:type="dxa"/>
            <w:gridSpan w:val="2"/>
          </w:tcPr>
          <w:p w:rsidR="00D0177D" w:rsidRPr="009705ED" w:rsidRDefault="00361392" w:rsidP="00162829">
            <w:pPr>
              <w:snapToGrid w:val="0"/>
              <w:spacing w:line="240" w:lineRule="auto"/>
              <w:ind w:right="28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705ED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="00904219" w:rsidRPr="009705ED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</w:tr>
    </w:tbl>
    <w:p w:rsidR="009705ED" w:rsidRPr="009705ED" w:rsidRDefault="009705ED" w:rsidP="00EE21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D0177D" w:rsidRPr="009705ED" w:rsidRDefault="009705ED" w:rsidP="00F74962">
      <w:pPr>
        <w:ind w:left="-142" w:right="-284"/>
        <w:rPr>
          <w:rFonts w:ascii="Times New Roman" w:hAnsi="Times New Roman" w:cs="Times New Roman"/>
          <w:sz w:val="28"/>
          <w:szCs w:val="28"/>
        </w:rPr>
      </w:pPr>
      <w:r w:rsidRPr="009705ED">
        <w:rPr>
          <w:rFonts w:ascii="Times New Roman" w:hAnsi="Times New Roman" w:cs="Times New Roman"/>
          <w:sz w:val="28"/>
          <w:szCs w:val="28"/>
        </w:rPr>
        <w:br w:type="page"/>
      </w:r>
    </w:p>
    <w:p w:rsidR="00D0177D" w:rsidRPr="009705ED" w:rsidRDefault="00003F22" w:rsidP="00F74962">
      <w:pPr>
        <w:pageBreakBefore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ind w:left="-142" w:right="-284"/>
        <w:jc w:val="both"/>
        <w:rPr>
          <w:rFonts w:ascii="Times New Roman" w:hAnsi="Times New Roman" w:cs="Times New Roman"/>
          <w:b/>
          <w:caps/>
          <w:sz w:val="28"/>
          <w:szCs w:val="28"/>
        </w:rPr>
      </w:pPr>
      <w:r w:rsidRPr="009705ED">
        <w:rPr>
          <w:rFonts w:ascii="Times New Roman" w:hAnsi="Times New Roman" w:cs="Times New Roman"/>
          <w:b/>
          <w:caps/>
          <w:sz w:val="28"/>
          <w:szCs w:val="28"/>
        </w:rPr>
        <w:lastRenderedPageBreak/>
        <w:t>1.</w:t>
      </w:r>
      <w:r w:rsidR="00F74962">
        <w:rPr>
          <w:rFonts w:ascii="Times New Roman" w:hAnsi="Times New Roman" w:cs="Times New Roman"/>
          <w:b/>
          <w:caps/>
          <w:sz w:val="28"/>
          <w:szCs w:val="28"/>
        </w:rPr>
        <w:t xml:space="preserve"> </w:t>
      </w:r>
      <w:r w:rsidR="00761759" w:rsidRPr="009705ED">
        <w:rPr>
          <w:rFonts w:ascii="Times New Roman" w:hAnsi="Times New Roman" w:cs="Times New Roman"/>
          <w:b/>
          <w:caps/>
          <w:sz w:val="28"/>
          <w:szCs w:val="28"/>
        </w:rPr>
        <w:t>паспорт</w:t>
      </w:r>
      <w:r w:rsidR="00D0177D" w:rsidRPr="009705ED">
        <w:rPr>
          <w:rFonts w:ascii="Times New Roman" w:hAnsi="Times New Roman" w:cs="Times New Roman"/>
          <w:b/>
          <w:caps/>
          <w:sz w:val="28"/>
          <w:szCs w:val="28"/>
        </w:rPr>
        <w:t xml:space="preserve"> ПРОГРАММЫ УЧЕБНОЙ ДИСЦИПЛИНЫ</w:t>
      </w:r>
    </w:p>
    <w:p w:rsidR="00D0177D" w:rsidRPr="009705ED" w:rsidRDefault="007D3EE3" w:rsidP="00F749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42" w:right="-284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705ED">
        <w:rPr>
          <w:rFonts w:ascii="Times New Roman" w:hAnsi="Times New Roman" w:cs="Times New Roman"/>
          <w:b/>
          <w:bCs/>
          <w:sz w:val="28"/>
          <w:szCs w:val="28"/>
        </w:rPr>
        <w:t>Зуботехническое материаловедение с курсом охраны труда и техники безопасности</w:t>
      </w:r>
    </w:p>
    <w:p w:rsidR="00D0177D" w:rsidRPr="009705ED" w:rsidRDefault="00D0177D" w:rsidP="00F749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42" w:right="-284"/>
        <w:rPr>
          <w:rFonts w:ascii="Times New Roman" w:hAnsi="Times New Roman" w:cs="Times New Roman"/>
          <w:b/>
          <w:sz w:val="28"/>
          <w:szCs w:val="28"/>
        </w:rPr>
      </w:pPr>
      <w:r w:rsidRPr="009705ED">
        <w:rPr>
          <w:rFonts w:ascii="Times New Roman" w:hAnsi="Times New Roman" w:cs="Times New Roman"/>
          <w:b/>
          <w:sz w:val="28"/>
          <w:szCs w:val="28"/>
        </w:rPr>
        <w:t>1.</w:t>
      </w:r>
      <w:r w:rsidR="005A56C0" w:rsidRPr="009705ED">
        <w:rPr>
          <w:rFonts w:ascii="Times New Roman" w:hAnsi="Times New Roman" w:cs="Times New Roman"/>
          <w:b/>
          <w:sz w:val="28"/>
          <w:szCs w:val="28"/>
        </w:rPr>
        <w:t>1.</w:t>
      </w:r>
      <w:r w:rsidR="00003F22" w:rsidRPr="009705ED">
        <w:rPr>
          <w:rFonts w:ascii="Times New Roman" w:hAnsi="Times New Roman" w:cs="Times New Roman"/>
          <w:b/>
          <w:sz w:val="28"/>
          <w:szCs w:val="28"/>
        </w:rPr>
        <w:t xml:space="preserve"> Область применения программы </w:t>
      </w:r>
    </w:p>
    <w:p w:rsidR="00D0177D" w:rsidRPr="009705ED" w:rsidRDefault="00761759" w:rsidP="00F7496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42"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05ED">
        <w:rPr>
          <w:rFonts w:ascii="Times New Roman" w:hAnsi="Times New Roman" w:cs="Times New Roman"/>
          <w:sz w:val="28"/>
          <w:szCs w:val="28"/>
        </w:rPr>
        <w:t>П</w:t>
      </w:r>
      <w:r w:rsidR="00D0177D" w:rsidRPr="009705ED">
        <w:rPr>
          <w:rFonts w:ascii="Times New Roman" w:hAnsi="Times New Roman" w:cs="Times New Roman"/>
          <w:sz w:val="28"/>
          <w:szCs w:val="28"/>
        </w:rPr>
        <w:t xml:space="preserve">рограмма учебной дисциплины является частью </w:t>
      </w:r>
      <w:r w:rsidR="00991A99" w:rsidRPr="00212DD1">
        <w:rPr>
          <w:rFonts w:ascii="Times New Roman" w:hAnsi="Times New Roman" w:cs="Times New Roman"/>
          <w:sz w:val="28"/>
          <w:szCs w:val="28"/>
        </w:rPr>
        <w:t xml:space="preserve">программы </w:t>
      </w:r>
      <w:r w:rsidR="00991A99">
        <w:rPr>
          <w:rFonts w:ascii="Times New Roman" w:hAnsi="Times New Roman" w:cs="Times New Roman"/>
          <w:sz w:val="28"/>
          <w:szCs w:val="28"/>
        </w:rPr>
        <w:t>подгото</w:t>
      </w:r>
      <w:r w:rsidR="00991A99">
        <w:rPr>
          <w:rFonts w:ascii="Times New Roman" w:hAnsi="Times New Roman" w:cs="Times New Roman"/>
          <w:sz w:val="28"/>
          <w:szCs w:val="28"/>
        </w:rPr>
        <w:t>в</w:t>
      </w:r>
      <w:r w:rsidR="00991A99">
        <w:rPr>
          <w:rFonts w:ascii="Times New Roman" w:hAnsi="Times New Roman" w:cs="Times New Roman"/>
          <w:sz w:val="28"/>
          <w:szCs w:val="28"/>
        </w:rPr>
        <w:t>ки специалистов среднего звена</w:t>
      </w:r>
      <w:r w:rsidR="00D0177D" w:rsidRPr="009705ED">
        <w:rPr>
          <w:rFonts w:ascii="Times New Roman" w:hAnsi="Times New Roman" w:cs="Times New Roman"/>
          <w:sz w:val="28"/>
          <w:szCs w:val="28"/>
        </w:rPr>
        <w:t xml:space="preserve"> в соответствии с ФГОС по специальности СПО</w:t>
      </w:r>
      <w:r w:rsidR="00F74962">
        <w:rPr>
          <w:rFonts w:ascii="Times New Roman" w:hAnsi="Times New Roman" w:cs="Times New Roman"/>
          <w:sz w:val="28"/>
          <w:szCs w:val="28"/>
        </w:rPr>
        <w:t xml:space="preserve"> </w:t>
      </w:r>
      <w:r w:rsidR="009705ED" w:rsidRPr="009705ED">
        <w:rPr>
          <w:rFonts w:ascii="Times New Roman" w:hAnsi="Times New Roman" w:cs="Times New Roman"/>
          <w:sz w:val="28"/>
          <w:szCs w:val="28"/>
        </w:rPr>
        <w:t>31.02.05 Стоматология</w:t>
      </w:r>
      <w:r w:rsidR="00D0177D" w:rsidRPr="009705ED">
        <w:rPr>
          <w:rFonts w:ascii="Times New Roman" w:hAnsi="Times New Roman" w:cs="Times New Roman"/>
          <w:sz w:val="28"/>
          <w:szCs w:val="28"/>
        </w:rPr>
        <w:t xml:space="preserve"> ортопедическая</w:t>
      </w:r>
      <w:r w:rsidR="00F74962">
        <w:rPr>
          <w:rFonts w:ascii="Times New Roman" w:hAnsi="Times New Roman" w:cs="Times New Roman"/>
          <w:sz w:val="28"/>
          <w:szCs w:val="28"/>
        </w:rPr>
        <w:t>.</w:t>
      </w:r>
      <w:r w:rsidR="00D0177D" w:rsidRPr="009705E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47FCF" w:rsidRPr="009705ED" w:rsidRDefault="00EE212D" w:rsidP="00F74962">
      <w:pPr>
        <w:pStyle w:val="Default"/>
        <w:ind w:left="-142" w:right="-284" w:firstLine="708"/>
        <w:jc w:val="both"/>
        <w:rPr>
          <w:sz w:val="28"/>
          <w:szCs w:val="28"/>
        </w:rPr>
      </w:pPr>
      <w:r w:rsidRPr="009705ED">
        <w:rPr>
          <w:sz w:val="28"/>
          <w:szCs w:val="28"/>
        </w:rPr>
        <w:t xml:space="preserve">Знания и умения, полученные </w:t>
      </w:r>
      <w:r w:rsidR="00447FCF" w:rsidRPr="009705ED">
        <w:rPr>
          <w:sz w:val="28"/>
          <w:szCs w:val="28"/>
        </w:rPr>
        <w:t>при изучении данной дисциплины</w:t>
      </w:r>
      <w:r w:rsidR="00256FA8" w:rsidRPr="009705ED">
        <w:rPr>
          <w:sz w:val="28"/>
          <w:szCs w:val="28"/>
        </w:rPr>
        <w:t>,</w:t>
      </w:r>
      <w:r w:rsidR="00447FCF" w:rsidRPr="009705ED">
        <w:rPr>
          <w:sz w:val="28"/>
          <w:szCs w:val="28"/>
        </w:rPr>
        <w:t xml:space="preserve"> могут быть реализованы при освоении профессиональных модулей по специальн</w:t>
      </w:r>
      <w:r w:rsidR="00447FCF" w:rsidRPr="009705ED">
        <w:rPr>
          <w:sz w:val="28"/>
          <w:szCs w:val="28"/>
        </w:rPr>
        <w:t>о</w:t>
      </w:r>
      <w:r w:rsidR="00447FCF" w:rsidRPr="009705ED">
        <w:rPr>
          <w:sz w:val="28"/>
          <w:szCs w:val="28"/>
        </w:rPr>
        <w:t>сти Стоматология ортопедическая:</w:t>
      </w:r>
    </w:p>
    <w:p w:rsidR="00447FCF" w:rsidRPr="009705ED" w:rsidRDefault="00447FCF" w:rsidP="00F74962">
      <w:pPr>
        <w:pStyle w:val="ae"/>
        <w:numPr>
          <w:ilvl w:val="0"/>
          <w:numId w:val="20"/>
        </w:numPr>
        <w:tabs>
          <w:tab w:val="left" w:pos="142"/>
        </w:tabs>
        <w:spacing w:after="0" w:line="240" w:lineRule="auto"/>
        <w:ind w:left="-142" w:right="-284" w:firstLine="0"/>
        <w:rPr>
          <w:rFonts w:ascii="Times New Roman" w:hAnsi="Times New Roman" w:cs="Times New Roman"/>
          <w:bCs/>
          <w:sz w:val="28"/>
          <w:szCs w:val="28"/>
        </w:rPr>
      </w:pPr>
      <w:r w:rsidRPr="009705ED">
        <w:rPr>
          <w:rFonts w:ascii="Times New Roman" w:hAnsi="Times New Roman" w:cs="Times New Roman"/>
          <w:sz w:val="28"/>
          <w:szCs w:val="28"/>
        </w:rPr>
        <w:t>ПМ. </w:t>
      </w:r>
      <w:r w:rsidR="009705ED" w:rsidRPr="009705ED">
        <w:rPr>
          <w:rFonts w:ascii="Times New Roman" w:hAnsi="Times New Roman" w:cs="Times New Roman"/>
          <w:sz w:val="28"/>
          <w:szCs w:val="28"/>
        </w:rPr>
        <w:t>01 Изготовление</w:t>
      </w:r>
      <w:r w:rsidRPr="009705ED">
        <w:rPr>
          <w:rFonts w:ascii="Times New Roman" w:hAnsi="Times New Roman" w:cs="Times New Roman"/>
          <w:bCs/>
          <w:sz w:val="28"/>
          <w:szCs w:val="28"/>
        </w:rPr>
        <w:t xml:space="preserve"> съемных протезов</w:t>
      </w:r>
    </w:p>
    <w:p w:rsidR="00447FCF" w:rsidRPr="009705ED" w:rsidRDefault="00447FCF" w:rsidP="00F74962">
      <w:pPr>
        <w:pStyle w:val="ae"/>
        <w:numPr>
          <w:ilvl w:val="0"/>
          <w:numId w:val="20"/>
        </w:numPr>
        <w:tabs>
          <w:tab w:val="left" w:pos="142"/>
        </w:tabs>
        <w:spacing w:after="0" w:line="240" w:lineRule="auto"/>
        <w:ind w:left="-142" w:right="-284" w:firstLine="0"/>
        <w:rPr>
          <w:rFonts w:ascii="Times New Roman" w:hAnsi="Times New Roman" w:cs="Times New Roman"/>
          <w:bCs/>
          <w:sz w:val="28"/>
          <w:szCs w:val="28"/>
        </w:rPr>
      </w:pPr>
      <w:r w:rsidRPr="009705ED">
        <w:rPr>
          <w:rFonts w:ascii="Times New Roman" w:hAnsi="Times New Roman" w:cs="Times New Roman"/>
          <w:sz w:val="28"/>
          <w:szCs w:val="28"/>
        </w:rPr>
        <w:t>ПМ. </w:t>
      </w:r>
      <w:r w:rsidR="009705ED" w:rsidRPr="009705ED">
        <w:rPr>
          <w:rFonts w:ascii="Times New Roman" w:hAnsi="Times New Roman" w:cs="Times New Roman"/>
          <w:sz w:val="28"/>
          <w:szCs w:val="28"/>
        </w:rPr>
        <w:t>02 Изготовление</w:t>
      </w:r>
      <w:r w:rsidRPr="009705ED">
        <w:rPr>
          <w:rFonts w:ascii="Times New Roman" w:hAnsi="Times New Roman" w:cs="Times New Roman"/>
          <w:bCs/>
          <w:sz w:val="28"/>
          <w:szCs w:val="28"/>
        </w:rPr>
        <w:t xml:space="preserve"> несъемных протезов</w:t>
      </w:r>
    </w:p>
    <w:p w:rsidR="00447FCF" w:rsidRPr="009705ED" w:rsidRDefault="00447FCF" w:rsidP="00F74962">
      <w:pPr>
        <w:pStyle w:val="ae"/>
        <w:numPr>
          <w:ilvl w:val="0"/>
          <w:numId w:val="20"/>
        </w:numPr>
        <w:tabs>
          <w:tab w:val="left" w:pos="142"/>
        </w:tabs>
        <w:spacing w:after="0" w:line="240" w:lineRule="auto"/>
        <w:ind w:left="-142" w:right="-284" w:firstLine="0"/>
        <w:rPr>
          <w:rFonts w:ascii="Times New Roman" w:hAnsi="Times New Roman" w:cs="Times New Roman"/>
          <w:bCs/>
          <w:sz w:val="28"/>
          <w:szCs w:val="28"/>
        </w:rPr>
      </w:pPr>
      <w:r w:rsidRPr="009705ED">
        <w:rPr>
          <w:rFonts w:ascii="Times New Roman" w:hAnsi="Times New Roman" w:cs="Times New Roman"/>
          <w:sz w:val="28"/>
          <w:szCs w:val="28"/>
        </w:rPr>
        <w:t>ПМ. </w:t>
      </w:r>
      <w:r w:rsidR="009705ED" w:rsidRPr="009705ED">
        <w:rPr>
          <w:rFonts w:ascii="Times New Roman" w:hAnsi="Times New Roman" w:cs="Times New Roman"/>
          <w:sz w:val="28"/>
          <w:szCs w:val="28"/>
        </w:rPr>
        <w:t>03 Изготовление</w:t>
      </w:r>
      <w:r w:rsidRPr="009705ED">
        <w:rPr>
          <w:rFonts w:ascii="Times New Roman" w:hAnsi="Times New Roman" w:cs="Times New Roman"/>
          <w:bCs/>
          <w:sz w:val="28"/>
          <w:szCs w:val="28"/>
        </w:rPr>
        <w:t xml:space="preserve"> бюгельных протезов</w:t>
      </w:r>
    </w:p>
    <w:p w:rsidR="00447FCF" w:rsidRPr="009705ED" w:rsidRDefault="00447FCF" w:rsidP="00F74962">
      <w:pPr>
        <w:pStyle w:val="ae"/>
        <w:numPr>
          <w:ilvl w:val="0"/>
          <w:numId w:val="20"/>
        </w:numPr>
        <w:tabs>
          <w:tab w:val="left" w:pos="142"/>
        </w:tabs>
        <w:spacing w:after="0" w:line="240" w:lineRule="auto"/>
        <w:ind w:left="-142" w:right="-284" w:firstLine="0"/>
        <w:rPr>
          <w:rFonts w:ascii="Times New Roman" w:hAnsi="Times New Roman" w:cs="Times New Roman"/>
          <w:bCs/>
          <w:sz w:val="28"/>
          <w:szCs w:val="28"/>
        </w:rPr>
      </w:pPr>
      <w:r w:rsidRPr="009705ED">
        <w:rPr>
          <w:rFonts w:ascii="Times New Roman" w:hAnsi="Times New Roman" w:cs="Times New Roman"/>
          <w:sz w:val="28"/>
          <w:szCs w:val="28"/>
        </w:rPr>
        <w:t>ПМ. </w:t>
      </w:r>
      <w:r w:rsidR="009705ED" w:rsidRPr="009705ED">
        <w:rPr>
          <w:rFonts w:ascii="Times New Roman" w:hAnsi="Times New Roman" w:cs="Times New Roman"/>
          <w:sz w:val="28"/>
          <w:szCs w:val="28"/>
        </w:rPr>
        <w:t>04 Изготовление</w:t>
      </w:r>
      <w:r w:rsidRPr="009705ED">
        <w:rPr>
          <w:rFonts w:ascii="Times New Roman" w:hAnsi="Times New Roman" w:cs="Times New Roman"/>
          <w:bCs/>
          <w:sz w:val="28"/>
          <w:szCs w:val="28"/>
        </w:rPr>
        <w:t xml:space="preserve"> ортодонтических аппаратов</w:t>
      </w:r>
    </w:p>
    <w:p w:rsidR="00447FCF" w:rsidRPr="009705ED" w:rsidRDefault="00447FCF" w:rsidP="00F74962">
      <w:pPr>
        <w:pStyle w:val="ae"/>
        <w:numPr>
          <w:ilvl w:val="0"/>
          <w:numId w:val="20"/>
        </w:numPr>
        <w:tabs>
          <w:tab w:val="left" w:pos="142"/>
        </w:tabs>
        <w:spacing w:after="0" w:line="240" w:lineRule="auto"/>
        <w:ind w:left="-142" w:right="-284" w:firstLine="0"/>
        <w:rPr>
          <w:rFonts w:ascii="Times New Roman" w:hAnsi="Times New Roman" w:cs="Times New Roman"/>
          <w:bCs/>
          <w:sz w:val="28"/>
          <w:szCs w:val="28"/>
        </w:rPr>
      </w:pPr>
      <w:r w:rsidRPr="009705ED">
        <w:rPr>
          <w:rFonts w:ascii="Times New Roman" w:hAnsi="Times New Roman" w:cs="Times New Roman"/>
          <w:sz w:val="28"/>
          <w:szCs w:val="28"/>
        </w:rPr>
        <w:t>ПМ. </w:t>
      </w:r>
      <w:r w:rsidR="009705ED" w:rsidRPr="009705ED">
        <w:rPr>
          <w:rFonts w:ascii="Times New Roman" w:hAnsi="Times New Roman" w:cs="Times New Roman"/>
          <w:sz w:val="28"/>
          <w:szCs w:val="28"/>
        </w:rPr>
        <w:t>05 Изготовление</w:t>
      </w:r>
      <w:r w:rsidRPr="009705ED">
        <w:rPr>
          <w:rFonts w:ascii="Times New Roman" w:hAnsi="Times New Roman" w:cs="Times New Roman"/>
          <w:bCs/>
          <w:sz w:val="28"/>
          <w:szCs w:val="28"/>
        </w:rPr>
        <w:t xml:space="preserve"> челюстно-</w:t>
      </w:r>
      <w:r w:rsidR="002F37CE" w:rsidRPr="009705ED">
        <w:rPr>
          <w:rFonts w:ascii="Times New Roman" w:hAnsi="Times New Roman" w:cs="Times New Roman"/>
          <w:bCs/>
          <w:sz w:val="28"/>
          <w:szCs w:val="28"/>
        </w:rPr>
        <w:t>лицевых аппаратов</w:t>
      </w:r>
    </w:p>
    <w:p w:rsidR="007D3EE3" w:rsidRPr="009705ED" w:rsidRDefault="00256FA8" w:rsidP="00F74962">
      <w:pPr>
        <w:pStyle w:val="Default"/>
        <w:ind w:left="-142" w:right="-284" w:firstLine="708"/>
        <w:jc w:val="both"/>
        <w:rPr>
          <w:color w:val="auto"/>
          <w:sz w:val="28"/>
          <w:szCs w:val="28"/>
        </w:rPr>
      </w:pPr>
      <w:r w:rsidRPr="009705ED">
        <w:rPr>
          <w:color w:val="auto"/>
          <w:sz w:val="28"/>
          <w:szCs w:val="28"/>
        </w:rPr>
        <w:t xml:space="preserve">Программа </w:t>
      </w:r>
      <w:r w:rsidRPr="009705ED">
        <w:rPr>
          <w:sz w:val="28"/>
          <w:szCs w:val="28"/>
        </w:rPr>
        <w:t>учебной дисциплины</w:t>
      </w:r>
      <w:r w:rsidRPr="009705ED">
        <w:rPr>
          <w:color w:val="auto"/>
          <w:sz w:val="28"/>
          <w:szCs w:val="28"/>
        </w:rPr>
        <w:t xml:space="preserve"> может быть использована в полном объеме при профессиональной переподготовке по специальности «Стоматол</w:t>
      </w:r>
      <w:r w:rsidRPr="009705ED">
        <w:rPr>
          <w:color w:val="auto"/>
          <w:sz w:val="28"/>
          <w:szCs w:val="28"/>
        </w:rPr>
        <w:t>о</w:t>
      </w:r>
      <w:r w:rsidRPr="009705ED">
        <w:rPr>
          <w:color w:val="auto"/>
          <w:sz w:val="28"/>
          <w:szCs w:val="28"/>
        </w:rPr>
        <w:t xml:space="preserve">гия ортопедическая» и в частичном объеме при повышении квалификации специалистов со средним медицинским и фармацевтическим образованием по специальностям: «Стоматология ортопедическая», «Стоматология» и </w:t>
      </w:r>
      <w:r w:rsidR="007D3EE3" w:rsidRPr="009705ED">
        <w:rPr>
          <w:color w:val="auto"/>
          <w:sz w:val="28"/>
          <w:szCs w:val="28"/>
        </w:rPr>
        <w:t>«Стом</w:t>
      </w:r>
      <w:r w:rsidR="007D3EE3" w:rsidRPr="009705ED">
        <w:rPr>
          <w:color w:val="auto"/>
          <w:sz w:val="28"/>
          <w:szCs w:val="28"/>
        </w:rPr>
        <w:t>а</w:t>
      </w:r>
      <w:r w:rsidR="007D3EE3" w:rsidRPr="009705ED">
        <w:rPr>
          <w:color w:val="auto"/>
          <w:sz w:val="28"/>
          <w:szCs w:val="28"/>
        </w:rPr>
        <w:t>тология профилактическая», приказ Министерства здравоохранения и соц</w:t>
      </w:r>
      <w:r w:rsidR="007D3EE3" w:rsidRPr="009705ED">
        <w:rPr>
          <w:color w:val="auto"/>
          <w:sz w:val="28"/>
          <w:szCs w:val="28"/>
        </w:rPr>
        <w:t>и</w:t>
      </w:r>
      <w:r w:rsidR="007D3EE3" w:rsidRPr="009705ED">
        <w:rPr>
          <w:color w:val="auto"/>
          <w:sz w:val="28"/>
          <w:szCs w:val="28"/>
        </w:rPr>
        <w:t>ального развития РФ от 16.04.08 г. №176н «О номенклатуре специально</w:t>
      </w:r>
      <w:r w:rsidR="00EE212D" w:rsidRPr="009705ED">
        <w:rPr>
          <w:color w:val="auto"/>
          <w:sz w:val="28"/>
          <w:szCs w:val="28"/>
        </w:rPr>
        <w:t xml:space="preserve">стей специалистов со средним </w:t>
      </w:r>
      <w:r w:rsidR="007D3EE3" w:rsidRPr="009705ED">
        <w:rPr>
          <w:color w:val="auto"/>
          <w:sz w:val="28"/>
          <w:szCs w:val="28"/>
        </w:rPr>
        <w:t>медицинским и фармацевтическим образованием в сфере здравоохранения РФ» (в редакции приказа Министерства здравоохран</w:t>
      </w:r>
      <w:r w:rsidR="007D3EE3" w:rsidRPr="009705ED">
        <w:rPr>
          <w:color w:val="auto"/>
          <w:sz w:val="28"/>
          <w:szCs w:val="28"/>
        </w:rPr>
        <w:t>е</w:t>
      </w:r>
      <w:r w:rsidR="007D3EE3" w:rsidRPr="009705ED">
        <w:rPr>
          <w:color w:val="auto"/>
          <w:sz w:val="28"/>
          <w:szCs w:val="28"/>
        </w:rPr>
        <w:t>ния и социального развития РФ от 30.03.10 г №199н).</w:t>
      </w:r>
    </w:p>
    <w:p w:rsidR="008E006A" w:rsidRPr="009705ED" w:rsidRDefault="005A56C0" w:rsidP="00F749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42" w:right="-28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705ED">
        <w:rPr>
          <w:rFonts w:ascii="Times New Roman" w:hAnsi="Times New Roman" w:cs="Times New Roman"/>
          <w:b/>
          <w:sz w:val="28"/>
          <w:szCs w:val="28"/>
        </w:rPr>
        <w:t>1.</w:t>
      </w:r>
      <w:r w:rsidR="00D0177D" w:rsidRPr="009705ED">
        <w:rPr>
          <w:rFonts w:ascii="Times New Roman" w:hAnsi="Times New Roman" w:cs="Times New Roman"/>
          <w:b/>
          <w:sz w:val="28"/>
          <w:szCs w:val="28"/>
        </w:rPr>
        <w:t xml:space="preserve">2. Место </w:t>
      </w:r>
      <w:r w:rsidR="00256FA8" w:rsidRPr="009705ED">
        <w:rPr>
          <w:rFonts w:ascii="Times New Roman" w:hAnsi="Times New Roman" w:cs="Times New Roman"/>
          <w:b/>
          <w:sz w:val="28"/>
          <w:szCs w:val="28"/>
        </w:rPr>
        <w:t xml:space="preserve">учебной </w:t>
      </w:r>
      <w:r w:rsidR="00D0177D" w:rsidRPr="009705ED">
        <w:rPr>
          <w:rFonts w:ascii="Times New Roman" w:hAnsi="Times New Roman" w:cs="Times New Roman"/>
          <w:b/>
          <w:sz w:val="28"/>
          <w:szCs w:val="28"/>
        </w:rPr>
        <w:t>дисциплины в структуре основной профессиональ</w:t>
      </w:r>
      <w:r w:rsidR="00F74962">
        <w:rPr>
          <w:rFonts w:ascii="Times New Roman" w:hAnsi="Times New Roman" w:cs="Times New Roman"/>
          <w:b/>
          <w:sz w:val="28"/>
          <w:szCs w:val="28"/>
        </w:rPr>
        <w:t>ной образовательной программы</w:t>
      </w:r>
    </w:p>
    <w:p w:rsidR="00D0177D" w:rsidRPr="009705ED" w:rsidRDefault="002F37CE" w:rsidP="00F74962">
      <w:pPr>
        <w:spacing w:after="0" w:line="240" w:lineRule="auto"/>
        <w:ind w:left="-142"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05ED">
        <w:rPr>
          <w:rFonts w:ascii="Times New Roman" w:hAnsi="Times New Roman" w:cs="Times New Roman"/>
          <w:sz w:val="28"/>
          <w:szCs w:val="28"/>
        </w:rPr>
        <w:t>Учебная</w:t>
      </w:r>
      <w:r w:rsidR="00447FCF" w:rsidRPr="009705ED">
        <w:rPr>
          <w:rFonts w:ascii="Times New Roman" w:hAnsi="Times New Roman" w:cs="Times New Roman"/>
          <w:sz w:val="28"/>
          <w:szCs w:val="28"/>
        </w:rPr>
        <w:t xml:space="preserve"> дисциплина</w:t>
      </w:r>
      <w:r w:rsidR="00F74962">
        <w:rPr>
          <w:rFonts w:ascii="Times New Roman" w:hAnsi="Times New Roman" w:cs="Times New Roman"/>
          <w:sz w:val="28"/>
          <w:szCs w:val="28"/>
        </w:rPr>
        <w:t xml:space="preserve"> </w:t>
      </w:r>
      <w:r w:rsidR="00D0177D" w:rsidRPr="009705ED">
        <w:rPr>
          <w:rFonts w:ascii="Times New Roman" w:hAnsi="Times New Roman" w:cs="Times New Roman"/>
          <w:sz w:val="28"/>
          <w:szCs w:val="28"/>
        </w:rPr>
        <w:t>Зуботехническое материаловедение с курсом охр</w:t>
      </w:r>
      <w:r w:rsidR="00D0177D" w:rsidRPr="009705ED">
        <w:rPr>
          <w:rFonts w:ascii="Times New Roman" w:hAnsi="Times New Roman" w:cs="Times New Roman"/>
          <w:sz w:val="28"/>
          <w:szCs w:val="28"/>
        </w:rPr>
        <w:t>а</w:t>
      </w:r>
      <w:r w:rsidR="00D0177D" w:rsidRPr="009705ED">
        <w:rPr>
          <w:rFonts w:ascii="Times New Roman" w:hAnsi="Times New Roman" w:cs="Times New Roman"/>
          <w:sz w:val="28"/>
          <w:szCs w:val="28"/>
        </w:rPr>
        <w:t>ны труда и техник</w:t>
      </w:r>
      <w:r w:rsidR="00EE212D" w:rsidRPr="009705ED">
        <w:rPr>
          <w:rFonts w:ascii="Times New Roman" w:hAnsi="Times New Roman" w:cs="Times New Roman"/>
          <w:sz w:val="28"/>
          <w:szCs w:val="28"/>
        </w:rPr>
        <w:t xml:space="preserve">и безопасности входит в состав </w:t>
      </w:r>
      <w:r w:rsidR="00D0177D" w:rsidRPr="009705ED">
        <w:rPr>
          <w:rFonts w:ascii="Times New Roman" w:hAnsi="Times New Roman" w:cs="Times New Roman"/>
          <w:sz w:val="28"/>
          <w:szCs w:val="28"/>
        </w:rPr>
        <w:t>цикла общепрофессионал</w:t>
      </w:r>
      <w:r w:rsidR="00D0177D" w:rsidRPr="009705ED">
        <w:rPr>
          <w:rFonts w:ascii="Times New Roman" w:hAnsi="Times New Roman" w:cs="Times New Roman"/>
          <w:sz w:val="28"/>
          <w:szCs w:val="28"/>
        </w:rPr>
        <w:t>ь</w:t>
      </w:r>
      <w:r w:rsidR="00D0177D" w:rsidRPr="009705ED">
        <w:rPr>
          <w:rFonts w:ascii="Times New Roman" w:hAnsi="Times New Roman" w:cs="Times New Roman"/>
          <w:sz w:val="28"/>
          <w:szCs w:val="28"/>
        </w:rPr>
        <w:t>ных дисциплин</w:t>
      </w:r>
      <w:r w:rsidR="009363CF" w:rsidRPr="009705ED">
        <w:rPr>
          <w:rFonts w:ascii="Times New Roman" w:hAnsi="Times New Roman" w:cs="Times New Roman"/>
          <w:sz w:val="28"/>
          <w:szCs w:val="28"/>
        </w:rPr>
        <w:t xml:space="preserve"> ОП.02</w:t>
      </w:r>
      <w:r w:rsidR="00D0177D" w:rsidRPr="009705ED">
        <w:rPr>
          <w:rFonts w:ascii="Times New Roman" w:hAnsi="Times New Roman" w:cs="Times New Roman"/>
          <w:sz w:val="28"/>
          <w:szCs w:val="28"/>
        </w:rPr>
        <w:t xml:space="preserve"> основной профессиональной образовательной пр</w:t>
      </w:r>
      <w:r w:rsidR="00D0177D" w:rsidRPr="009705ED">
        <w:rPr>
          <w:rFonts w:ascii="Times New Roman" w:hAnsi="Times New Roman" w:cs="Times New Roman"/>
          <w:sz w:val="28"/>
          <w:szCs w:val="28"/>
        </w:rPr>
        <w:t>о</w:t>
      </w:r>
      <w:r w:rsidR="005A56C0" w:rsidRPr="009705ED">
        <w:rPr>
          <w:rFonts w:ascii="Times New Roman" w:hAnsi="Times New Roman" w:cs="Times New Roman"/>
          <w:sz w:val="28"/>
          <w:szCs w:val="28"/>
        </w:rPr>
        <w:t xml:space="preserve">граммы по специальности </w:t>
      </w:r>
      <w:r w:rsidR="009705ED" w:rsidRPr="009705ED">
        <w:rPr>
          <w:rFonts w:ascii="Times New Roman" w:hAnsi="Times New Roman" w:cs="Times New Roman"/>
          <w:sz w:val="28"/>
          <w:szCs w:val="28"/>
        </w:rPr>
        <w:t>31.02.05</w:t>
      </w:r>
      <w:r w:rsidR="00F74962">
        <w:rPr>
          <w:rFonts w:ascii="Times New Roman" w:hAnsi="Times New Roman" w:cs="Times New Roman"/>
          <w:sz w:val="28"/>
          <w:szCs w:val="28"/>
        </w:rPr>
        <w:t xml:space="preserve"> </w:t>
      </w:r>
      <w:r w:rsidR="00D0177D" w:rsidRPr="009705ED">
        <w:rPr>
          <w:rFonts w:ascii="Times New Roman" w:hAnsi="Times New Roman" w:cs="Times New Roman"/>
          <w:sz w:val="28"/>
          <w:szCs w:val="28"/>
        </w:rPr>
        <w:t>Стоматол</w:t>
      </w:r>
      <w:r w:rsidR="005A56C0" w:rsidRPr="009705ED">
        <w:rPr>
          <w:rFonts w:ascii="Times New Roman" w:hAnsi="Times New Roman" w:cs="Times New Roman"/>
          <w:sz w:val="28"/>
          <w:szCs w:val="28"/>
        </w:rPr>
        <w:t>огия ортопедическая</w:t>
      </w:r>
      <w:r w:rsidR="00B43925" w:rsidRPr="009705ED">
        <w:rPr>
          <w:rFonts w:ascii="Times New Roman" w:hAnsi="Times New Roman" w:cs="Times New Roman"/>
          <w:sz w:val="28"/>
          <w:szCs w:val="28"/>
        </w:rPr>
        <w:t>.</w:t>
      </w:r>
    </w:p>
    <w:p w:rsidR="008B27E5" w:rsidRPr="009705ED" w:rsidRDefault="00D0177D" w:rsidP="00F749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42" w:right="-28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705ED">
        <w:rPr>
          <w:rFonts w:ascii="Times New Roman" w:hAnsi="Times New Roman" w:cs="Times New Roman"/>
          <w:b/>
          <w:sz w:val="28"/>
          <w:szCs w:val="28"/>
        </w:rPr>
        <w:t xml:space="preserve">1.3. Цели и задачи </w:t>
      </w:r>
      <w:r w:rsidR="00256FA8" w:rsidRPr="009705ED">
        <w:rPr>
          <w:rFonts w:ascii="Times New Roman" w:hAnsi="Times New Roman" w:cs="Times New Roman"/>
          <w:b/>
          <w:sz w:val="28"/>
          <w:szCs w:val="28"/>
        </w:rPr>
        <w:t xml:space="preserve">учебной </w:t>
      </w:r>
      <w:r w:rsidRPr="009705ED">
        <w:rPr>
          <w:rFonts w:ascii="Times New Roman" w:hAnsi="Times New Roman" w:cs="Times New Roman"/>
          <w:b/>
          <w:sz w:val="28"/>
          <w:szCs w:val="28"/>
        </w:rPr>
        <w:t>дисциплины – требования к результатам о</w:t>
      </w:r>
      <w:r w:rsidRPr="009705ED">
        <w:rPr>
          <w:rFonts w:ascii="Times New Roman" w:hAnsi="Times New Roman" w:cs="Times New Roman"/>
          <w:b/>
          <w:sz w:val="28"/>
          <w:szCs w:val="28"/>
        </w:rPr>
        <w:t>с</w:t>
      </w:r>
      <w:r w:rsidRPr="009705ED">
        <w:rPr>
          <w:rFonts w:ascii="Times New Roman" w:hAnsi="Times New Roman" w:cs="Times New Roman"/>
          <w:b/>
          <w:sz w:val="28"/>
          <w:szCs w:val="28"/>
        </w:rPr>
        <w:t>воения</w:t>
      </w:r>
      <w:r w:rsidR="00F74962">
        <w:rPr>
          <w:rFonts w:ascii="Times New Roman" w:hAnsi="Times New Roman" w:cs="Times New Roman"/>
          <w:b/>
          <w:sz w:val="28"/>
          <w:szCs w:val="28"/>
        </w:rPr>
        <w:t xml:space="preserve"> учебной </w:t>
      </w:r>
      <w:r w:rsidRPr="009705ED">
        <w:rPr>
          <w:rFonts w:ascii="Times New Roman" w:hAnsi="Times New Roman" w:cs="Times New Roman"/>
          <w:b/>
          <w:sz w:val="28"/>
          <w:szCs w:val="28"/>
        </w:rPr>
        <w:t>дисциплины:</w:t>
      </w:r>
    </w:p>
    <w:p w:rsidR="00D0177D" w:rsidRPr="009705ED" w:rsidRDefault="00EE212D" w:rsidP="00F74962">
      <w:pPr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42" w:right="-284"/>
        <w:jc w:val="both"/>
        <w:rPr>
          <w:rFonts w:ascii="Times New Roman" w:hAnsi="Times New Roman" w:cs="Times New Roman"/>
          <w:sz w:val="28"/>
          <w:szCs w:val="28"/>
        </w:rPr>
      </w:pPr>
      <w:r w:rsidRPr="009705ED">
        <w:rPr>
          <w:rFonts w:ascii="Times New Roman" w:hAnsi="Times New Roman" w:cs="Times New Roman"/>
          <w:sz w:val="28"/>
          <w:szCs w:val="28"/>
        </w:rPr>
        <w:t>В</w:t>
      </w:r>
      <w:r w:rsidR="00D0177D" w:rsidRPr="009705ED">
        <w:rPr>
          <w:rFonts w:ascii="Times New Roman" w:hAnsi="Times New Roman" w:cs="Times New Roman"/>
          <w:sz w:val="28"/>
          <w:szCs w:val="28"/>
        </w:rPr>
        <w:t xml:space="preserve"> результате освоения </w:t>
      </w:r>
      <w:r w:rsidR="00F74962">
        <w:rPr>
          <w:rFonts w:ascii="Times New Roman" w:hAnsi="Times New Roman" w:cs="Times New Roman"/>
          <w:sz w:val="28"/>
          <w:szCs w:val="28"/>
        </w:rPr>
        <w:t xml:space="preserve">учебной </w:t>
      </w:r>
      <w:r w:rsidR="00D0177D" w:rsidRPr="009705ED">
        <w:rPr>
          <w:rFonts w:ascii="Times New Roman" w:hAnsi="Times New Roman" w:cs="Times New Roman"/>
          <w:sz w:val="28"/>
          <w:szCs w:val="28"/>
        </w:rPr>
        <w:t>дисциплины обучающийся должен уметь:</w:t>
      </w:r>
    </w:p>
    <w:p w:rsidR="00AD7191" w:rsidRPr="009705ED" w:rsidRDefault="00D0177D" w:rsidP="00F74962">
      <w:pPr>
        <w:pStyle w:val="a8"/>
        <w:numPr>
          <w:ilvl w:val="0"/>
          <w:numId w:val="17"/>
        </w:numPr>
        <w:tabs>
          <w:tab w:val="left" w:pos="284"/>
        </w:tabs>
        <w:ind w:left="-142" w:right="-284" w:firstLine="0"/>
        <w:rPr>
          <w:sz w:val="28"/>
          <w:szCs w:val="28"/>
        </w:rPr>
      </w:pPr>
      <w:r w:rsidRPr="009705ED">
        <w:rPr>
          <w:sz w:val="28"/>
          <w:szCs w:val="28"/>
        </w:rPr>
        <w:t>использовать знания о составе, свойствах и назначении зуботехнических материалов при изготовлении зубных протезов, ортодонтических и челюстно-лицевых аппаратов с учетом соблюдения правил техники безопасности и требований охраны труда.</w:t>
      </w:r>
    </w:p>
    <w:p w:rsidR="00D0177D" w:rsidRPr="009705ED" w:rsidRDefault="00D0177D" w:rsidP="00F74962">
      <w:pPr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42" w:right="-284"/>
        <w:jc w:val="both"/>
        <w:rPr>
          <w:rFonts w:ascii="Times New Roman" w:hAnsi="Times New Roman" w:cs="Times New Roman"/>
          <w:sz w:val="28"/>
          <w:szCs w:val="28"/>
        </w:rPr>
      </w:pPr>
      <w:r w:rsidRPr="009705ED">
        <w:rPr>
          <w:rFonts w:ascii="Times New Roman" w:hAnsi="Times New Roman" w:cs="Times New Roman"/>
          <w:sz w:val="28"/>
          <w:szCs w:val="28"/>
        </w:rPr>
        <w:t xml:space="preserve">В результате освоения </w:t>
      </w:r>
      <w:r w:rsidR="00F74962">
        <w:rPr>
          <w:rFonts w:ascii="Times New Roman" w:hAnsi="Times New Roman" w:cs="Times New Roman"/>
          <w:sz w:val="28"/>
          <w:szCs w:val="28"/>
        </w:rPr>
        <w:t xml:space="preserve">учебной </w:t>
      </w:r>
      <w:r w:rsidRPr="009705ED">
        <w:rPr>
          <w:rFonts w:ascii="Times New Roman" w:hAnsi="Times New Roman" w:cs="Times New Roman"/>
          <w:sz w:val="28"/>
          <w:szCs w:val="28"/>
        </w:rPr>
        <w:t>дисциплины обучающийся должен знать:</w:t>
      </w:r>
    </w:p>
    <w:p w:rsidR="00D0177D" w:rsidRPr="009705ED" w:rsidRDefault="00D0177D" w:rsidP="00F74962">
      <w:pPr>
        <w:pStyle w:val="a8"/>
        <w:numPr>
          <w:ilvl w:val="0"/>
          <w:numId w:val="18"/>
        </w:numPr>
        <w:tabs>
          <w:tab w:val="clear" w:pos="454"/>
          <w:tab w:val="left" w:pos="284"/>
          <w:tab w:val="left" w:pos="851"/>
        </w:tabs>
        <w:ind w:left="-142" w:right="-284" w:firstLine="0"/>
        <w:jc w:val="left"/>
        <w:rPr>
          <w:sz w:val="28"/>
          <w:szCs w:val="28"/>
        </w:rPr>
      </w:pPr>
      <w:r w:rsidRPr="009705ED">
        <w:rPr>
          <w:sz w:val="28"/>
          <w:szCs w:val="28"/>
        </w:rPr>
        <w:t>историю развития производства зубных протезов;</w:t>
      </w:r>
    </w:p>
    <w:p w:rsidR="00D0177D" w:rsidRPr="009705ED" w:rsidRDefault="00D0177D" w:rsidP="00F74962">
      <w:pPr>
        <w:pStyle w:val="a8"/>
        <w:numPr>
          <w:ilvl w:val="0"/>
          <w:numId w:val="18"/>
        </w:numPr>
        <w:tabs>
          <w:tab w:val="clear" w:pos="454"/>
          <w:tab w:val="left" w:pos="284"/>
          <w:tab w:val="left" w:pos="851"/>
        </w:tabs>
        <w:ind w:left="-142" w:right="-284" w:firstLine="0"/>
        <w:jc w:val="left"/>
        <w:rPr>
          <w:sz w:val="28"/>
          <w:szCs w:val="28"/>
        </w:rPr>
      </w:pPr>
      <w:r w:rsidRPr="009705ED">
        <w:rPr>
          <w:sz w:val="28"/>
          <w:szCs w:val="28"/>
        </w:rPr>
        <w:t>классификацию и свойства конструкционных и вспомогательных материалов, применяемых в производстве зубных протезов;</w:t>
      </w:r>
    </w:p>
    <w:p w:rsidR="00D0177D" w:rsidRPr="009705ED" w:rsidRDefault="005444B9" w:rsidP="00F74962">
      <w:pPr>
        <w:pStyle w:val="a8"/>
        <w:numPr>
          <w:ilvl w:val="0"/>
          <w:numId w:val="18"/>
        </w:numPr>
        <w:tabs>
          <w:tab w:val="clear" w:pos="454"/>
          <w:tab w:val="left" w:pos="284"/>
          <w:tab w:val="left" w:pos="851"/>
        </w:tabs>
        <w:ind w:left="-142" w:right="-284" w:firstLine="0"/>
        <w:jc w:val="left"/>
        <w:rPr>
          <w:sz w:val="28"/>
          <w:szCs w:val="28"/>
        </w:rPr>
      </w:pPr>
      <w:r w:rsidRPr="009705ED">
        <w:rPr>
          <w:sz w:val="28"/>
          <w:szCs w:val="28"/>
        </w:rPr>
        <w:t>влияние</w:t>
      </w:r>
      <w:r w:rsidR="00D0177D" w:rsidRPr="009705ED">
        <w:rPr>
          <w:sz w:val="28"/>
          <w:szCs w:val="28"/>
        </w:rPr>
        <w:t xml:space="preserve"> конструкционных материалов на ткани полости рта и организм человека в целом;</w:t>
      </w:r>
    </w:p>
    <w:p w:rsidR="00D0177D" w:rsidRPr="009705ED" w:rsidRDefault="00D0177D" w:rsidP="00F74962">
      <w:pPr>
        <w:pStyle w:val="a8"/>
        <w:numPr>
          <w:ilvl w:val="0"/>
          <w:numId w:val="18"/>
        </w:numPr>
        <w:tabs>
          <w:tab w:val="clear" w:pos="454"/>
          <w:tab w:val="left" w:pos="284"/>
          <w:tab w:val="left" w:pos="851"/>
        </w:tabs>
        <w:ind w:left="-142" w:right="-284" w:firstLine="0"/>
        <w:jc w:val="left"/>
        <w:rPr>
          <w:sz w:val="28"/>
          <w:szCs w:val="28"/>
        </w:rPr>
      </w:pPr>
      <w:r w:rsidRPr="009705ED">
        <w:rPr>
          <w:sz w:val="28"/>
          <w:szCs w:val="28"/>
        </w:rPr>
        <w:lastRenderedPageBreak/>
        <w:t>требования, предъявляемые к конструкционным и вспомогательным материалам;</w:t>
      </w:r>
    </w:p>
    <w:p w:rsidR="00D0177D" w:rsidRPr="009705ED" w:rsidRDefault="00D0177D" w:rsidP="00F74962">
      <w:pPr>
        <w:pStyle w:val="a8"/>
        <w:numPr>
          <w:ilvl w:val="0"/>
          <w:numId w:val="18"/>
        </w:numPr>
        <w:tabs>
          <w:tab w:val="clear" w:pos="454"/>
          <w:tab w:val="left" w:pos="284"/>
          <w:tab w:val="left" w:pos="851"/>
        </w:tabs>
        <w:ind w:left="-142" w:right="-284" w:firstLine="0"/>
        <w:jc w:val="left"/>
        <w:rPr>
          <w:sz w:val="28"/>
          <w:szCs w:val="28"/>
        </w:rPr>
      </w:pPr>
      <w:r w:rsidRPr="009705ED">
        <w:rPr>
          <w:sz w:val="28"/>
          <w:szCs w:val="28"/>
        </w:rPr>
        <w:t>организацию производства в зуботехнической лаборатории;</w:t>
      </w:r>
    </w:p>
    <w:p w:rsidR="00D0177D" w:rsidRPr="009705ED" w:rsidRDefault="00D0177D" w:rsidP="00F74962">
      <w:pPr>
        <w:pStyle w:val="a8"/>
        <w:numPr>
          <w:ilvl w:val="0"/>
          <w:numId w:val="18"/>
        </w:numPr>
        <w:tabs>
          <w:tab w:val="clear" w:pos="454"/>
          <w:tab w:val="left" w:pos="284"/>
          <w:tab w:val="left" w:pos="851"/>
        </w:tabs>
        <w:ind w:left="-142" w:right="-284" w:firstLine="0"/>
        <w:jc w:val="left"/>
        <w:rPr>
          <w:sz w:val="28"/>
          <w:szCs w:val="28"/>
        </w:rPr>
      </w:pPr>
      <w:r w:rsidRPr="009705ED">
        <w:rPr>
          <w:sz w:val="28"/>
          <w:szCs w:val="28"/>
        </w:rPr>
        <w:t>правила эксплуатации оборудования в зуботехнических лабораториях;</w:t>
      </w:r>
    </w:p>
    <w:p w:rsidR="00D0177D" w:rsidRPr="009705ED" w:rsidRDefault="00D0177D" w:rsidP="00F74962">
      <w:pPr>
        <w:pStyle w:val="a8"/>
        <w:numPr>
          <w:ilvl w:val="0"/>
          <w:numId w:val="18"/>
        </w:numPr>
        <w:tabs>
          <w:tab w:val="clear" w:pos="454"/>
          <w:tab w:val="left" w:pos="284"/>
          <w:tab w:val="left" w:pos="851"/>
        </w:tabs>
        <w:ind w:left="-142" w:right="-284" w:firstLine="0"/>
        <w:rPr>
          <w:sz w:val="28"/>
          <w:szCs w:val="28"/>
        </w:rPr>
      </w:pPr>
      <w:r w:rsidRPr="009705ED">
        <w:rPr>
          <w:sz w:val="28"/>
          <w:szCs w:val="28"/>
        </w:rPr>
        <w:t>правила работы с конструкционными и вспомогательными зуботехническими материалами;</w:t>
      </w:r>
    </w:p>
    <w:p w:rsidR="00003F22" w:rsidRPr="009705ED" w:rsidRDefault="00D0177D" w:rsidP="00F74962">
      <w:pPr>
        <w:pStyle w:val="a8"/>
        <w:numPr>
          <w:ilvl w:val="0"/>
          <w:numId w:val="18"/>
        </w:numPr>
        <w:tabs>
          <w:tab w:val="left" w:pos="284"/>
          <w:tab w:val="left" w:pos="851"/>
        </w:tabs>
        <w:ind w:left="-142" w:right="-284" w:firstLine="0"/>
        <w:rPr>
          <w:sz w:val="28"/>
          <w:szCs w:val="28"/>
        </w:rPr>
      </w:pPr>
      <w:r w:rsidRPr="009705ED">
        <w:rPr>
          <w:sz w:val="28"/>
          <w:szCs w:val="28"/>
        </w:rPr>
        <w:t>технику безопасности при работе с химически активными, легковоспламеняющимися и взрывоопасными средствами;</w:t>
      </w:r>
    </w:p>
    <w:p w:rsidR="00D0177D" w:rsidRPr="009705ED" w:rsidRDefault="00D0177D" w:rsidP="00F74962">
      <w:pPr>
        <w:pStyle w:val="a8"/>
        <w:numPr>
          <w:ilvl w:val="0"/>
          <w:numId w:val="18"/>
        </w:numPr>
        <w:tabs>
          <w:tab w:val="left" w:pos="284"/>
          <w:tab w:val="left" w:pos="851"/>
        </w:tabs>
        <w:ind w:left="-142" w:right="-284" w:firstLine="0"/>
        <w:rPr>
          <w:sz w:val="28"/>
          <w:szCs w:val="28"/>
        </w:rPr>
      </w:pPr>
      <w:r w:rsidRPr="009705ED">
        <w:rPr>
          <w:sz w:val="28"/>
          <w:szCs w:val="28"/>
        </w:rPr>
        <w:t>средства индивидуальной и коллективной защиты от источников вредного действия на организм в зуботехнической лаборатории;</w:t>
      </w:r>
    </w:p>
    <w:p w:rsidR="00D0177D" w:rsidRPr="009705ED" w:rsidRDefault="00D0177D" w:rsidP="00F74962">
      <w:pPr>
        <w:pStyle w:val="ae"/>
        <w:numPr>
          <w:ilvl w:val="0"/>
          <w:numId w:val="18"/>
        </w:numPr>
        <w:tabs>
          <w:tab w:val="left" w:pos="284"/>
          <w:tab w:val="left" w:pos="851"/>
          <w:tab w:val="left" w:pos="1636"/>
          <w:tab w:val="left" w:pos="2552"/>
          <w:tab w:val="left" w:pos="3468"/>
          <w:tab w:val="left" w:pos="4384"/>
          <w:tab w:val="left" w:pos="5300"/>
          <w:tab w:val="left" w:pos="6216"/>
          <w:tab w:val="left" w:pos="7132"/>
          <w:tab w:val="left" w:pos="8048"/>
          <w:tab w:val="left" w:pos="8964"/>
          <w:tab w:val="left" w:pos="9880"/>
          <w:tab w:val="left" w:pos="10796"/>
          <w:tab w:val="left" w:pos="11712"/>
          <w:tab w:val="left" w:pos="12628"/>
          <w:tab w:val="left" w:pos="13544"/>
          <w:tab w:val="left" w:pos="14460"/>
          <w:tab w:val="left" w:pos="15376"/>
        </w:tabs>
        <w:spacing w:after="0"/>
        <w:ind w:left="-142" w:right="-284" w:firstLine="0"/>
        <w:jc w:val="both"/>
        <w:rPr>
          <w:rFonts w:ascii="Times New Roman" w:hAnsi="Times New Roman" w:cs="Times New Roman"/>
          <w:sz w:val="28"/>
          <w:szCs w:val="28"/>
        </w:rPr>
      </w:pPr>
      <w:r w:rsidRPr="009705ED">
        <w:rPr>
          <w:rFonts w:ascii="Times New Roman" w:hAnsi="Times New Roman" w:cs="Times New Roman"/>
          <w:sz w:val="28"/>
          <w:szCs w:val="28"/>
        </w:rPr>
        <w:t>пр</w:t>
      </w:r>
      <w:r w:rsidR="000359AA" w:rsidRPr="009705ED">
        <w:rPr>
          <w:rFonts w:ascii="Times New Roman" w:hAnsi="Times New Roman" w:cs="Times New Roman"/>
          <w:sz w:val="28"/>
          <w:szCs w:val="28"/>
        </w:rPr>
        <w:t>авила инфекционной безопасности.</w:t>
      </w:r>
    </w:p>
    <w:p w:rsidR="00D0177D" w:rsidRPr="009705ED" w:rsidRDefault="00003F22" w:rsidP="00F749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42" w:right="-28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705ED">
        <w:rPr>
          <w:rFonts w:ascii="Times New Roman" w:hAnsi="Times New Roman" w:cs="Times New Roman"/>
          <w:b/>
          <w:sz w:val="28"/>
          <w:szCs w:val="28"/>
        </w:rPr>
        <w:t>1.4. К</w:t>
      </w:r>
      <w:r w:rsidR="00D0177D" w:rsidRPr="009705ED">
        <w:rPr>
          <w:rFonts w:ascii="Times New Roman" w:hAnsi="Times New Roman" w:cs="Times New Roman"/>
          <w:b/>
          <w:sz w:val="28"/>
          <w:szCs w:val="28"/>
        </w:rPr>
        <w:t xml:space="preserve">оличество часов на освоение программы </w:t>
      </w:r>
      <w:r w:rsidR="00C55E8A">
        <w:rPr>
          <w:rFonts w:ascii="Times New Roman" w:hAnsi="Times New Roman" w:cs="Times New Roman"/>
          <w:b/>
          <w:sz w:val="28"/>
          <w:szCs w:val="28"/>
        </w:rPr>
        <w:t xml:space="preserve">учебной </w:t>
      </w:r>
      <w:r w:rsidR="00D0177D" w:rsidRPr="009705ED">
        <w:rPr>
          <w:rFonts w:ascii="Times New Roman" w:hAnsi="Times New Roman" w:cs="Times New Roman"/>
          <w:b/>
          <w:sz w:val="28"/>
          <w:szCs w:val="28"/>
        </w:rPr>
        <w:t>дисциплины:</w:t>
      </w:r>
    </w:p>
    <w:p w:rsidR="00D0177D" w:rsidRPr="009705ED" w:rsidRDefault="00D0177D" w:rsidP="00F749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42" w:right="-284"/>
        <w:jc w:val="both"/>
        <w:rPr>
          <w:rFonts w:ascii="Times New Roman" w:hAnsi="Times New Roman" w:cs="Times New Roman"/>
          <w:sz w:val="28"/>
          <w:szCs w:val="28"/>
        </w:rPr>
      </w:pPr>
      <w:r w:rsidRPr="009705ED">
        <w:rPr>
          <w:rFonts w:ascii="Times New Roman" w:hAnsi="Times New Roman" w:cs="Times New Roman"/>
          <w:sz w:val="28"/>
          <w:szCs w:val="28"/>
        </w:rPr>
        <w:t xml:space="preserve">максимальной учебной нагрузки обучающегося </w:t>
      </w:r>
      <w:r w:rsidR="00C55E8A">
        <w:rPr>
          <w:rFonts w:ascii="Times New Roman" w:hAnsi="Times New Roman" w:cs="Times New Roman"/>
          <w:sz w:val="28"/>
          <w:szCs w:val="28"/>
        </w:rPr>
        <w:t>–</w:t>
      </w:r>
      <w:r w:rsidR="00E56FA1" w:rsidRPr="009705ED">
        <w:rPr>
          <w:rFonts w:ascii="Times New Roman" w:hAnsi="Times New Roman" w:cs="Times New Roman"/>
          <w:sz w:val="28"/>
          <w:szCs w:val="28"/>
        </w:rPr>
        <w:t>105</w:t>
      </w:r>
      <w:r w:rsidR="00D66632">
        <w:rPr>
          <w:rFonts w:ascii="Times New Roman" w:hAnsi="Times New Roman" w:cs="Times New Roman"/>
          <w:sz w:val="28"/>
          <w:szCs w:val="28"/>
        </w:rPr>
        <w:t xml:space="preserve"> </w:t>
      </w:r>
      <w:r w:rsidRPr="009705ED">
        <w:rPr>
          <w:rFonts w:ascii="Times New Roman" w:hAnsi="Times New Roman" w:cs="Times New Roman"/>
          <w:sz w:val="28"/>
          <w:szCs w:val="28"/>
        </w:rPr>
        <w:t>часов, в том числе:</w:t>
      </w:r>
    </w:p>
    <w:p w:rsidR="00D0177D" w:rsidRPr="009705ED" w:rsidRDefault="00D0177D" w:rsidP="00F74962">
      <w:pPr>
        <w:tabs>
          <w:tab w:val="left" w:pos="1276"/>
          <w:tab w:val="left" w:pos="2192"/>
          <w:tab w:val="left" w:pos="3108"/>
          <w:tab w:val="left" w:pos="4024"/>
          <w:tab w:val="left" w:pos="4940"/>
          <w:tab w:val="left" w:pos="5856"/>
          <w:tab w:val="left" w:pos="6772"/>
          <w:tab w:val="left" w:pos="7688"/>
          <w:tab w:val="left" w:pos="8604"/>
          <w:tab w:val="left" w:pos="9520"/>
          <w:tab w:val="left" w:pos="10436"/>
          <w:tab w:val="left" w:pos="11352"/>
          <w:tab w:val="left" w:pos="12268"/>
          <w:tab w:val="left" w:pos="13184"/>
          <w:tab w:val="left" w:pos="14100"/>
          <w:tab w:val="left" w:pos="15016"/>
        </w:tabs>
        <w:spacing w:after="0" w:line="240" w:lineRule="auto"/>
        <w:ind w:left="-142" w:right="-284"/>
        <w:jc w:val="both"/>
        <w:rPr>
          <w:rFonts w:ascii="Times New Roman" w:hAnsi="Times New Roman" w:cs="Times New Roman"/>
          <w:sz w:val="28"/>
          <w:szCs w:val="28"/>
        </w:rPr>
      </w:pPr>
      <w:r w:rsidRPr="009705ED">
        <w:rPr>
          <w:rFonts w:ascii="Times New Roman" w:hAnsi="Times New Roman" w:cs="Times New Roman"/>
          <w:sz w:val="28"/>
          <w:szCs w:val="28"/>
        </w:rPr>
        <w:t>обязательной аудиторной учебной нагрузки обучающегося</w:t>
      </w:r>
      <w:r w:rsidR="009A12EA" w:rsidRPr="009705ED">
        <w:rPr>
          <w:rFonts w:ascii="Times New Roman" w:hAnsi="Times New Roman" w:cs="Times New Roman"/>
          <w:sz w:val="28"/>
          <w:szCs w:val="28"/>
        </w:rPr>
        <w:t xml:space="preserve"> -</w:t>
      </w:r>
      <w:r w:rsidR="00D66632">
        <w:rPr>
          <w:rFonts w:ascii="Times New Roman" w:hAnsi="Times New Roman" w:cs="Times New Roman"/>
          <w:sz w:val="28"/>
          <w:szCs w:val="28"/>
        </w:rPr>
        <w:t xml:space="preserve"> </w:t>
      </w:r>
      <w:r w:rsidR="007E1953" w:rsidRPr="009705ED">
        <w:rPr>
          <w:rFonts w:ascii="Times New Roman" w:hAnsi="Times New Roman" w:cs="Times New Roman"/>
          <w:sz w:val="28"/>
          <w:szCs w:val="28"/>
        </w:rPr>
        <w:t>70</w:t>
      </w:r>
      <w:r w:rsidRPr="009705ED">
        <w:rPr>
          <w:rFonts w:ascii="Times New Roman" w:hAnsi="Times New Roman" w:cs="Times New Roman"/>
          <w:sz w:val="28"/>
          <w:szCs w:val="28"/>
        </w:rPr>
        <w:t xml:space="preserve"> часов;</w:t>
      </w:r>
    </w:p>
    <w:p w:rsidR="00D0177D" w:rsidRPr="009705ED" w:rsidRDefault="00D0177D" w:rsidP="00D66632">
      <w:pPr>
        <w:tabs>
          <w:tab w:val="left" w:pos="1276"/>
          <w:tab w:val="left" w:pos="2192"/>
          <w:tab w:val="left" w:pos="3108"/>
          <w:tab w:val="left" w:pos="4024"/>
          <w:tab w:val="left" w:pos="4940"/>
          <w:tab w:val="left" w:pos="5856"/>
          <w:tab w:val="left" w:pos="6772"/>
          <w:tab w:val="left" w:pos="7688"/>
          <w:tab w:val="left" w:pos="8604"/>
          <w:tab w:val="left" w:pos="9520"/>
          <w:tab w:val="left" w:pos="10436"/>
          <w:tab w:val="left" w:pos="11352"/>
          <w:tab w:val="left" w:pos="12268"/>
          <w:tab w:val="left" w:pos="13184"/>
          <w:tab w:val="left" w:pos="14100"/>
          <w:tab w:val="left" w:pos="15016"/>
        </w:tabs>
        <w:spacing w:after="0" w:line="240" w:lineRule="auto"/>
        <w:ind w:left="-142"/>
        <w:rPr>
          <w:rFonts w:ascii="Times New Roman" w:hAnsi="Times New Roman" w:cs="Times New Roman"/>
          <w:sz w:val="28"/>
          <w:szCs w:val="28"/>
        </w:rPr>
      </w:pPr>
      <w:r w:rsidRPr="009705ED">
        <w:rPr>
          <w:rFonts w:ascii="Times New Roman" w:hAnsi="Times New Roman" w:cs="Times New Roman"/>
          <w:sz w:val="28"/>
          <w:szCs w:val="28"/>
        </w:rPr>
        <w:t>самостоятельной работы обучающегося</w:t>
      </w:r>
      <w:r w:rsidR="00D66632">
        <w:rPr>
          <w:rFonts w:ascii="Times New Roman" w:hAnsi="Times New Roman" w:cs="Times New Roman"/>
          <w:sz w:val="28"/>
          <w:szCs w:val="28"/>
        </w:rPr>
        <w:t xml:space="preserve"> </w:t>
      </w:r>
      <w:r w:rsidR="009A12EA" w:rsidRPr="009705ED">
        <w:rPr>
          <w:rFonts w:ascii="Times New Roman" w:hAnsi="Times New Roman" w:cs="Times New Roman"/>
          <w:sz w:val="28"/>
          <w:szCs w:val="28"/>
        </w:rPr>
        <w:t>-</w:t>
      </w:r>
      <w:r w:rsidR="00D66632">
        <w:rPr>
          <w:rFonts w:ascii="Times New Roman" w:hAnsi="Times New Roman" w:cs="Times New Roman"/>
          <w:sz w:val="28"/>
          <w:szCs w:val="28"/>
        </w:rPr>
        <w:t xml:space="preserve"> </w:t>
      </w:r>
      <w:r w:rsidR="00E56FA1" w:rsidRPr="009705ED">
        <w:rPr>
          <w:rFonts w:ascii="Times New Roman" w:hAnsi="Times New Roman" w:cs="Times New Roman"/>
          <w:sz w:val="28"/>
          <w:szCs w:val="28"/>
        </w:rPr>
        <w:t xml:space="preserve">35 </w:t>
      </w:r>
      <w:r w:rsidRPr="009705ED">
        <w:rPr>
          <w:rFonts w:ascii="Times New Roman" w:hAnsi="Times New Roman" w:cs="Times New Roman"/>
          <w:sz w:val="28"/>
          <w:szCs w:val="28"/>
        </w:rPr>
        <w:t>часов.</w:t>
      </w:r>
    </w:p>
    <w:p w:rsidR="00D0177D" w:rsidRPr="009705ED" w:rsidRDefault="00D0177D" w:rsidP="00AD71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0177D" w:rsidRPr="009705ED" w:rsidRDefault="00D0177D" w:rsidP="00AD71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D7191" w:rsidRPr="009705ED" w:rsidRDefault="00AD7191" w:rsidP="00AD71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D7191" w:rsidRPr="009705ED" w:rsidRDefault="00AD7191" w:rsidP="00AD71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D7191" w:rsidRPr="009705ED" w:rsidRDefault="00AD7191" w:rsidP="00AD71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D7191" w:rsidRPr="009705ED" w:rsidRDefault="00AD7191" w:rsidP="00AD71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D7191" w:rsidRPr="009705ED" w:rsidRDefault="00AD7191" w:rsidP="00AD71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D7191" w:rsidRPr="009705ED" w:rsidRDefault="00AD7191" w:rsidP="00AD71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D7191" w:rsidRPr="009705ED" w:rsidRDefault="00AD7191" w:rsidP="00AD71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D7191" w:rsidRPr="009705ED" w:rsidRDefault="00AD7191" w:rsidP="00AD71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D7191" w:rsidRPr="009705ED" w:rsidRDefault="00AD7191" w:rsidP="00AD71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D7191" w:rsidRPr="009705ED" w:rsidRDefault="00AD7191" w:rsidP="00AD71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D7191" w:rsidRPr="009705ED" w:rsidRDefault="00AD7191" w:rsidP="00AD71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D7191" w:rsidRPr="009705ED" w:rsidRDefault="00AD7191" w:rsidP="00AD71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D7191" w:rsidRPr="009705ED" w:rsidRDefault="00AD7191" w:rsidP="00AD71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D7191" w:rsidRPr="009705ED" w:rsidRDefault="00AD7191" w:rsidP="00AD71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D7191" w:rsidRPr="009705ED" w:rsidRDefault="00AD7191" w:rsidP="00AD71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D7191" w:rsidRPr="009705ED" w:rsidRDefault="00AD7191" w:rsidP="00AD71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359AA" w:rsidRPr="009705ED" w:rsidRDefault="000359AA" w:rsidP="00AD71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05ED" w:rsidRPr="009705ED" w:rsidRDefault="009705ED">
      <w:pPr>
        <w:rPr>
          <w:rFonts w:ascii="Times New Roman" w:hAnsi="Times New Roman" w:cs="Times New Roman"/>
          <w:sz w:val="28"/>
          <w:szCs w:val="28"/>
        </w:rPr>
      </w:pPr>
      <w:r w:rsidRPr="009705ED">
        <w:rPr>
          <w:rFonts w:ascii="Times New Roman" w:hAnsi="Times New Roman" w:cs="Times New Roman"/>
          <w:sz w:val="28"/>
          <w:szCs w:val="28"/>
        </w:rPr>
        <w:br w:type="page"/>
      </w:r>
    </w:p>
    <w:p w:rsidR="00AD7191" w:rsidRPr="009705ED" w:rsidRDefault="00D0177D" w:rsidP="00AD71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705ED">
        <w:rPr>
          <w:rFonts w:ascii="Times New Roman" w:hAnsi="Times New Roman" w:cs="Times New Roman"/>
          <w:b/>
          <w:sz w:val="28"/>
          <w:szCs w:val="28"/>
        </w:rPr>
        <w:lastRenderedPageBreak/>
        <w:t>2. СТРУКТУРА И СОДЕРЖАНИЕ УЧЕБНОЙ ДИСЦИПЛИНЫ</w:t>
      </w:r>
    </w:p>
    <w:p w:rsidR="00D0177D" w:rsidRPr="009705ED" w:rsidRDefault="00D0177D" w:rsidP="00AD71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705ED">
        <w:rPr>
          <w:rFonts w:ascii="Times New Roman" w:hAnsi="Times New Roman" w:cs="Times New Roman"/>
          <w:b/>
          <w:sz w:val="28"/>
          <w:szCs w:val="28"/>
        </w:rPr>
        <w:t>2.1. Объем учебной дисциплины и виды учебной работы</w:t>
      </w:r>
    </w:p>
    <w:p w:rsidR="00D0177D" w:rsidRPr="009705ED" w:rsidRDefault="00D0177D" w:rsidP="00D0177D">
      <w:pPr>
        <w:tabs>
          <w:tab w:val="left" w:pos="736"/>
          <w:tab w:val="left" w:pos="1652"/>
          <w:tab w:val="left" w:pos="2568"/>
          <w:tab w:val="left" w:pos="3484"/>
          <w:tab w:val="left" w:pos="4400"/>
          <w:tab w:val="left" w:pos="5316"/>
          <w:tab w:val="left" w:pos="6232"/>
          <w:tab w:val="left" w:pos="7148"/>
          <w:tab w:val="left" w:pos="8064"/>
          <w:tab w:val="left" w:pos="8980"/>
          <w:tab w:val="left" w:pos="9896"/>
          <w:tab w:val="left" w:pos="10812"/>
          <w:tab w:val="left" w:pos="11728"/>
          <w:tab w:val="left" w:pos="12644"/>
          <w:tab w:val="left" w:pos="13560"/>
          <w:tab w:val="left" w:pos="14476"/>
        </w:tabs>
        <w:ind w:left="-180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tbl>
      <w:tblPr>
        <w:tblW w:w="9719" w:type="dxa"/>
        <w:tblInd w:w="-7" w:type="dxa"/>
        <w:tblLayout w:type="fixed"/>
        <w:tblLook w:val="0000"/>
      </w:tblPr>
      <w:tblGrid>
        <w:gridCol w:w="7770"/>
        <w:gridCol w:w="1949"/>
      </w:tblGrid>
      <w:tr w:rsidR="00D0177D" w:rsidRPr="009705ED" w:rsidTr="00AD7191">
        <w:trPr>
          <w:trHeight w:val="460"/>
        </w:trPr>
        <w:tc>
          <w:tcPr>
            <w:tcW w:w="7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0177D" w:rsidRPr="009705ED" w:rsidRDefault="00D0177D" w:rsidP="00AD719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705ED">
              <w:rPr>
                <w:rFonts w:ascii="Times New Roman" w:hAnsi="Times New Roman" w:cs="Times New Roman"/>
                <w:b/>
                <w:sz w:val="28"/>
                <w:szCs w:val="28"/>
              </w:rPr>
              <w:t>Вид учебной работы</w:t>
            </w: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177D" w:rsidRPr="009705ED" w:rsidRDefault="00AD7191" w:rsidP="00AD7191">
            <w:pPr>
              <w:snapToGrid w:val="0"/>
              <w:spacing w:after="0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9705ED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Объем </w:t>
            </w:r>
            <w:r w:rsidR="00D0177D" w:rsidRPr="009705ED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часов</w:t>
            </w:r>
          </w:p>
        </w:tc>
      </w:tr>
      <w:tr w:rsidR="00D0177D" w:rsidRPr="009705ED" w:rsidTr="00AD7191">
        <w:trPr>
          <w:trHeight w:val="285"/>
        </w:trPr>
        <w:tc>
          <w:tcPr>
            <w:tcW w:w="7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0177D" w:rsidRPr="009705ED" w:rsidRDefault="00D0177D" w:rsidP="00AD7191">
            <w:pPr>
              <w:snapToGrid w:val="0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705ED">
              <w:rPr>
                <w:rFonts w:ascii="Times New Roman" w:hAnsi="Times New Roman" w:cs="Times New Roman"/>
                <w:b/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177D" w:rsidRPr="009705ED" w:rsidRDefault="00E56FA1" w:rsidP="00AD719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9705ED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105</w:t>
            </w:r>
          </w:p>
        </w:tc>
      </w:tr>
      <w:tr w:rsidR="00D0177D" w:rsidRPr="009705ED" w:rsidTr="00AD7191">
        <w:tc>
          <w:tcPr>
            <w:tcW w:w="7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0177D" w:rsidRPr="009705ED" w:rsidRDefault="00D0177D" w:rsidP="00AD719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705E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Обязательная аудиторная учебная нагрузка (всего) </w:t>
            </w: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177D" w:rsidRPr="009705ED" w:rsidRDefault="007E1953" w:rsidP="00AD719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9705ED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70</w:t>
            </w:r>
          </w:p>
        </w:tc>
      </w:tr>
      <w:tr w:rsidR="00D0177D" w:rsidRPr="009705ED" w:rsidTr="00AD7191">
        <w:tc>
          <w:tcPr>
            <w:tcW w:w="7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0177D" w:rsidRPr="009705ED" w:rsidRDefault="00D0177D" w:rsidP="00AD719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705ED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177D" w:rsidRPr="009705ED" w:rsidRDefault="00D0177D" w:rsidP="00AD719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4E2CB7" w:rsidRPr="009705ED" w:rsidTr="00AD7191">
        <w:tc>
          <w:tcPr>
            <w:tcW w:w="7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E2CB7" w:rsidRPr="009705ED" w:rsidRDefault="00256FA8" w:rsidP="00E559EE">
            <w:pPr>
              <w:snapToGrid w:val="0"/>
              <w:spacing w:after="0"/>
              <w:ind w:left="574" w:hanging="14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705ED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4E2CB7" w:rsidRPr="009705ED">
              <w:rPr>
                <w:rFonts w:ascii="Times New Roman" w:hAnsi="Times New Roman" w:cs="Times New Roman"/>
                <w:sz w:val="28"/>
                <w:szCs w:val="28"/>
              </w:rPr>
              <w:t>рактические занятия</w:t>
            </w: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2CB7" w:rsidRPr="009705ED" w:rsidRDefault="004E2CB7" w:rsidP="00AD719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9705ED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30</w:t>
            </w:r>
          </w:p>
        </w:tc>
      </w:tr>
      <w:tr w:rsidR="00B85B35" w:rsidRPr="009705ED" w:rsidTr="004240BF">
        <w:trPr>
          <w:trHeight w:val="2174"/>
        </w:trPr>
        <w:tc>
          <w:tcPr>
            <w:tcW w:w="7770" w:type="dxa"/>
            <w:tcBorders>
              <w:top w:val="single" w:sz="4" w:space="0" w:color="000000"/>
              <w:left w:val="single" w:sz="4" w:space="0" w:color="000000"/>
            </w:tcBorders>
          </w:tcPr>
          <w:p w:rsidR="00B85B35" w:rsidRPr="009705ED" w:rsidRDefault="00B85B35" w:rsidP="004240BF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705ED">
              <w:rPr>
                <w:rFonts w:ascii="Times New Roman" w:hAnsi="Times New Roman" w:cs="Times New Roman"/>
                <w:b/>
                <w:sz w:val="28"/>
                <w:szCs w:val="28"/>
              </w:rPr>
              <w:t>Самостоятельная работа обучающегося (всего)</w:t>
            </w:r>
          </w:p>
          <w:p w:rsidR="00B85B35" w:rsidRPr="009705ED" w:rsidRDefault="00B85B35" w:rsidP="004240BF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705ED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  <w:p w:rsidR="00B85B35" w:rsidRPr="009705ED" w:rsidRDefault="00B85B35" w:rsidP="004240BF">
            <w:pPr>
              <w:pStyle w:val="ae"/>
              <w:numPr>
                <w:ilvl w:val="0"/>
                <w:numId w:val="21"/>
              </w:num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705ED">
              <w:rPr>
                <w:rFonts w:ascii="Times New Roman" w:hAnsi="Times New Roman" w:cs="Times New Roman"/>
                <w:sz w:val="28"/>
                <w:szCs w:val="28"/>
              </w:rPr>
              <w:t>составление алгоритма действий</w:t>
            </w:r>
          </w:p>
          <w:p w:rsidR="00B85B35" w:rsidRPr="009705ED" w:rsidRDefault="00091337" w:rsidP="004240BF">
            <w:pPr>
              <w:pStyle w:val="ae"/>
              <w:numPr>
                <w:ilvl w:val="0"/>
                <w:numId w:val="21"/>
              </w:num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705ED">
              <w:rPr>
                <w:rFonts w:ascii="Times New Roman" w:hAnsi="Times New Roman" w:cs="Times New Roman"/>
                <w:sz w:val="28"/>
                <w:szCs w:val="28"/>
              </w:rPr>
              <w:t xml:space="preserve">подготовка индивидуальных сообщений </w:t>
            </w:r>
          </w:p>
          <w:p w:rsidR="00B85B35" w:rsidRPr="009705ED" w:rsidRDefault="00B85B35" w:rsidP="004240BF">
            <w:pPr>
              <w:pStyle w:val="ae"/>
              <w:numPr>
                <w:ilvl w:val="0"/>
                <w:numId w:val="21"/>
              </w:num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705ED">
              <w:rPr>
                <w:rFonts w:ascii="Times New Roman" w:hAnsi="Times New Roman" w:cs="Times New Roman"/>
                <w:sz w:val="28"/>
                <w:szCs w:val="28"/>
              </w:rPr>
              <w:t>заполнение сравнительных таблиц</w:t>
            </w:r>
          </w:p>
          <w:p w:rsidR="00B85B35" w:rsidRPr="009705ED" w:rsidRDefault="00B85B35" w:rsidP="004240BF">
            <w:pPr>
              <w:pStyle w:val="ae"/>
              <w:numPr>
                <w:ilvl w:val="0"/>
                <w:numId w:val="21"/>
              </w:num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705ED">
              <w:rPr>
                <w:rFonts w:ascii="Times New Roman" w:hAnsi="Times New Roman" w:cs="Times New Roman"/>
                <w:sz w:val="28"/>
                <w:szCs w:val="28"/>
              </w:rPr>
              <w:t>изготовление стенда</w:t>
            </w: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85B35" w:rsidRPr="009705ED" w:rsidRDefault="00E56FA1" w:rsidP="00AD719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9705ED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35</w:t>
            </w:r>
          </w:p>
          <w:p w:rsidR="00E56FA1" w:rsidRPr="009705ED" w:rsidRDefault="00E56FA1" w:rsidP="00AD719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E56FA1" w:rsidRPr="009705ED" w:rsidRDefault="00E56FA1" w:rsidP="00AD719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9705ED">
              <w:rPr>
                <w:rFonts w:ascii="Times New Roman" w:hAnsi="Times New Roman" w:cs="Times New Roman"/>
                <w:i/>
                <w:sz w:val="28"/>
                <w:szCs w:val="28"/>
              </w:rPr>
              <w:t>5</w:t>
            </w:r>
          </w:p>
          <w:p w:rsidR="00E56FA1" w:rsidRPr="009705ED" w:rsidRDefault="00091337" w:rsidP="00091337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9705ED">
              <w:rPr>
                <w:rFonts w:ascii="Times New Roman" w:hAnsi="Times New Roman" w:cs="Times New Roman"/>
                <w:i/>
                <w:sz w:val="28"/>
                <w:szCs w:val="28"/>
              </w:rPr>
              <w:t>10</w:t>
            </w:r>
          </w:p>
          <w:p w:rsidR="00E56FA1" w:rsidRPr="009705ED" w:rsidRDefault="00E56FA1" w:rsidP="00AD719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9705ED">
              <w:rPr>
                <w:rFonts w:ascii="Times New Roman" w:hAnsi="Times New Roman" w:cs="Times New Roman"/>
                <w:i/>
                <w:sz w:val="28"/>
                <w:szCs w:val="28"/>
              </w:rPr>
              <w:t>5</w:t>
            </w:r>
          </w:p>
          <w:p w:rsidR="00E56FA1" w:rsidRPr="009705ED" w:rsidRDefault="00E56FA1" w:rsidP="00AD719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9705ED">
              <w:rPr>
                <w:rFonts w:ascii="Times New Roman" w:hAnsi="Times New Roman" w:cs="Times New Roman"/>
                <w:i/>
                <w:sz w:val="28"/>
                <w:szCs w:val="28"/>
              </w:rPr>
              <w:t>15</w:t>
            </w:r>
          </w:p>
        </w:tc>
      </w:tr>
      <w:tr w:rsidR="00D0177D" w:rsidRPr="009705ED" w:rsidTr="00AD7191">
        <w:tc>
          <w:tcPr>
            <w:tcW w:w="97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177D" w:rsidRPr="009705ED" w:rsidRDefault="00D0177D" w:rsidP="00AD7191">
            <w:pPr>
              <w:snapToGrid w:val="0"/>
              <w:spacing w:after="0"/>
              <w:ind w:right="560"/>
              <w:rPr>
                <w:rFonts w:ascii="Times New Roman" w:hAnsi="Times New Roman" w:cs="Times New Roman"/>
                <w:sz w:val="28"/>
                <w:szCs w:val="28"/>
              </w:rPr>
            </w:pPr>
            <w:r w:rsidRPr="009705ED">
              <w:rPr>
                <w:rFonts w:ascii="Times New Roman" w:hAnsi="Times New Roman" w:cs="Times New Roman"/>
                <w:sz w:val="28"/>
                <w:szCs w:val="28"/>
              </w:rPr>
              <w:t>Итоговая аттестация в форме</w:t>
            </w:r>
            <w:r w:rsidR="0042508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705ED">
              <w:rPr>
                <w:rFonts w:ascii="Times New Roman" w:hAnsi="Times New Roman" w:cs="Times New Roman"/>
                <w:sz w:val="28"/>
                <w:szCs w:val="28"/>
              </w:rPr>
              <w:t xml:space="preserve">экзамена  </w:t>
            </w:r>
          </w:p>
        </w:tc>
      </w:tr>
    </w:tbl>
    <w:p w:rsidR="00D0177D" w:rsidRPr="009705ED" w:rsidRDefault="00D0177D" w:rsidP="00D0177D">
      <w:pPr>
        <w:tabs>
          <w:tab w:val="left" w:pos="736"/>
          <w:tab w:val="left" w:pos="1652"/>
          <w:tab w:val="left" w:pos="2568"/>
          <w:tab w:val="left" w:pos="3484"/>
          <w:tab w:val="left" w:pos="4400"/>
          <w:tab w:val="left" w:pos="5316"/>
          <w:tab w:val="left" w:pos="6232"/>
          <w:tab w:val="left" w:pos="7148"/>
          <w:tab w:val="left" w:pos="8064"/>
          <w:tab w:val="left" w:pos="8980"/>
          <w:tab w:val="left" w:pos="9896"/>
          <w:tab w:val="left" w:pos="10812"/>
          <w:tab w:val="left" w:pos="11728"/>
          <w:tab w:val="left" w:pos="12644"/>
          <w:tab w:val="left" w:pos="13560"/>
          <w:tab w:val="left" w:pos="14476"/>
        </w:tabs>
        <w:ind w:left="-180" w:right="-185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0177D" w:rsidRPr="009705ED" w:rsidRDefault="00D0177D" w:rsidP="00D0177D">
      <w:pPr>
        <w:rPr>
          <w:rFonts w:ascii="Times New Roman" w:hAnsi="Times New Roman" w:cs="Times New Roman"/>
          <w:sz w:val="28"/>
          <w:szCs w:val="28"/>
        </w:rPr>
        <w:sectPr w:rsidR="00D0177D" w:rsidRPr="009705ED" w:rsidSect="00F74962">
          <w:footerReference w:type="default" r:id="rId9"/>
          <w:footnotePr>
            <w:pos w:val="beneathText"/>
          </w:footnotePr>
          <w:pgSz w:w="11905" w:h="16837"/>
          <w:pgMar w:top="1134" w:right="1273" w:bottom="1134" w:left="1560" w:header="720" w:footer="708" w:gutter="0"/>
          <w:cols w:space="720"/>
          <w:docGrid w:linePitch="360"/>
        </w:sectPr>
      </w:pPr>
    </w:p>
    <w:p w:rsidR="00D0177D" w:rsidRPr="009705ED" w:rsidRDefault="00650ABD" w:rsidP="006727D2">
      <w:pPr>
        <w:pStyle w:val="1"/>
        <w:tabs>
          <w:tab w:val="left" w:pos="1200"/>
          <w:tab w:val="left" w:pos="2116"/>
          <w:tab w:val="left" w:pos="3032"/>
          <w:tab w:val="left" w:pos="3948"/>
          <w:tab w:val="left" w:pos="4864"/>
          <w:tab w:val="left" w:pos="5780"/>
          <w:tab w:val="left" w:pos="6696"/>
          <w:tab w:val="left" w:pos="7612"/>
          <w:tab w:val="left" w:pos="8528"/>
          <w:tab w:val="left" w:pos="9444"/>
          <w:tab w:val="left" w:pos="10360"/>
          <w:tab w:val="left" w:pos="11276"/>
          <w:tab w:val="left" w:pos="12192"/>
          <w:tab w:val="left" w:pos="13108"/>
          <w:tab w:val="left" w:pos="14024"/>
          <w:tab w:val="left" w:pos="14940"/>
        </w:tabs>
        <w:ind w:left="284" w:firstLine="0"/>
        <w:rPr>
          <w:b/>
          <w:sz w:val="28"/>
          <w:szCs w:val="28"/>
        </w:rPr>
      </w:pPr>
      <w:r w:rsidRPr="009705ED">
        <w:rPr>
          <w:b/>
          <w:sz w:val="28"/>
          <w:szCs w:val="28"/>
        </w:rPr>
        <w:lastRenderedPageBreak/>
        <w:t>2.2. Т</w:t>
      </w:r>
      <w:r w:rsidR="00D0177D" w:rsidRPr="009705ED">
        <w:rPr>
          <w:b/>
          <w:sz w:val="28"/>
          <w:szCs w:val="28"/>
        </w:rPr>
        <w:t>ематический план и содержание учебной дисциплины</w:t>
      </w:r>
      <w:r w:rsidR="00D66632">
        <w:rPr>
          <w:b/>
          <w:sz w:val="28"/>
          <w:szCs w:val="28"/>
        </w:rPr>
        <w:t xml:space="preserve"> </w:t>
      </w:r>
      <w:r w:rsidR="00D0177D" w:rsidRPr="009705ED">
        <w:rPr>
          <w:b/>
          <w:sz w:val="28"/>
          <w:szCs w:val="28"/>
        </w:rPr>
        <w:t>«Зуботехническое материаловедение с курсом охраны труда и техники безопасности»</w:t>
      </w:r>
    </w:p>
    <w:p w:rsidR="006727D2" w:rsidRPr="009705ED" w:rsidRDefault="006727D2" w:rsidP="006727D2">
      <w:pPr>
        <w:rPr>
          <w:rFonts w:ascii="Times New Roman" w:hAnsi="Times New Roman" w:cs="Times New Roman"/>
          <w:lang w:eastAsia="ar-SA"/>
        </w:rPr>
      </w:pPr>
    </w:p>
    <w:tbl>
      <w:tblPr>
        <w:tblStyle w:val="ab"/>
        <w:tblW w:w="15567" w:type="dxa"/>
        <w:tblInd w:w="-176" w:type="dxa"/>
        <w:tblLayout w:type="fixed"/>
        <w:tblLook w:val="0000"/>
      </w:tblPr>
      <w:tblGrid>
        <w:gridCol w:w="3970"/>
        <w:gridCol w:w="9072"/>
        <w:gridCol w:w="1134"/>
        <w:gridCol w:w="1391"/>
      </w:tblGrid>
      <w:tr w:rsidR="00D0177D" w:rsidRPr="009705ED" w:rsidTr="000C0EED">
        <w:trPr>
          <w:trHeight w:val="84"/>
        </w:trPr>
        <w:tc>
          <w:tcPr>
            <w:tcW w:w="3970" w:type="dxa"/>
          </w:tcPr>
          <w:p w:rsidR="00D0177D" w:rsidRPr="009705ED" w:rsidRDefault="00D0177D" w:rsidP="00833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705ED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разделов и тем</w:t>
            </w:r>
          </w:p>
        </w:tc>
        <w:tc>
          <w:tcPr>
            <w:tcW w:w="9072" w:type="dxa"/>
          </w:tcPr>
          <w:p w:rsidR="00D0177D" w:rsidRPr="009705ED" w:rsidRDefault="00D0177D" w:rsidP="00833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705ED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 учебного материала, практические занятия, самосто</w:t>
            </w:r>
            <w:r w:rsidRPr="009705ED">
              <w:rPr>
                <w:rFonts w:ascii="Times New Roman" w:hAnsi="Times New Roman" w:cs="Times New Roman"/>
                <w:b/>
                <w:sz w:val="28"/>
                <w:szCs w:val="28"/>
              </w:rPr>
              <w:t>я</w:t>
            </w:r>
            <w:r w:rsidRPr="009705ED">
              <w:rPr>
                <w:rFonts w:ascii="Times New Roman" w:hAnsi="Times New Roman" w:cs="Times New Roman"/>
                <w:b/>
                <w:sz w:val="28"/>
                <w:szCs w:val="28"/>
              </w:rPr>
              <w:t>тельная работа обучающихся</w:t>
            </w:r>
          </w:p>
        </w:tc>
        <w:tc>
          <w:tcPr>
            <w:tcW w:w="1134" w:type="dxa"/>
          </w:tcPr>
          <w:p w:rsidR="00D0177D" w:rsidRPr="009705ED" w:rsidRDefault="00D0177D" w:rsidP="00833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705ED">
              <w:rPr>
                <w:rFonts w:ascii="Times New Roman" w:hAnsi="Times New Roman" w:cs="Times New Roman"/>
                <w:b/>
                <w:sz w:val="28"/>
                <w:szCs w:val="28"/>
              </w:rPr>
              <w:t>Объем часов</w:t>
            </w:r>
          </w:p>
        </w:tc>
        <w:tc>
          <w:tcPr>
            <w:tcW w:w="1391" w:type="dxa"/>
          </w:tcPr>
          <w:p w:rsidR="00D0177D" w:rsidRPr="009705ED" w:rsidRDefault="00D0177D" w:rsidP="00833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705ED">
              <w:rPr>
                <w:rFonts w:ascii="Times New Roman" w:hAnsi="Times New Roman" w:cs="Times New Roman"/>
                <w:b/>
                <w:sz w:val="28"/>
                <w:szCs w:val="28"/>
              </w:rPr>
              <w:t>Уровень освоения</w:t>
            </w:r>
          </w:p>
        </w:tc>
      </w:tr>
      <w:tr w:rsidR="00D0177D" w:rsidRPr="009705ED" w:rsidTr="000C0EED">
        <w:trPr>
          <w:trHeight w:val="84"/>
        </w:trPr>
        <w:tc>
          <w:tcPr>
            <w:tcW w:w="3970" w:type="dxa"/>
          </w:tcPr>
          <w:p w:rsidR="00D0177D" w:rsidRPr="009705ED" w:rsidRDefault="00D0177D" w:rsidP="00833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705E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9072" w:type="dxa"/>
          </w:tcPr>
          <w:p w:rsidR="00D0177D" w:rsidRPr="009705ED" w:rsidRDefault="00D0177D" w:rsidP="00833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705ED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134" w:type="dxa"/>
          </w:tcPr>
          <w:p w:rsidR="00D0177D" w:rsidRPr="009705ED" w:rsidRDefault="00D0177D" w:rsidP="00833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705ED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1391" w:type="dxa"/>
            <w:tcBorders>
              <w:bottom w:val="single" w:sz="4" w:space="0" w:color="000000" w:themeColor="text1"/>
            </w:tcBorders>
          </w:tcPr>
          <w:p w:rsidR="00D0177D" w:rsidRPr="009705ED" w:rsidRDefault="00D0177D" w:rsidP="00833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705ED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</w:tr>
      <w:tr w:rsidR="00291736" w:rsidRPr="009705ED" w:rsidTr="000C0EED">
        <w:trPr>
          <w:trHeight w:val="84"/>
        </w:trPr>
        <w:tc>
          <w:tcPr>
            <w:tcW w:w="3970" w:type="dxa"/>
          </w:tcPr>
          <w:p w:rsidR="00291736" w:rsidRPr="009705ED" w:rsidRDefault="00291736" w:rsidP="001E1B31">
            <w:pPr>
              <w:snapToGrid w:val="0"/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  <w:r w:rsidRPr="009705ED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  <w:t xml:space="preserve">Раздел 1. </w:t>
            </w:r>
            <w:r w:rsidRPr="009705E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Введение. Осно</w:t>
            </w:r>
            <w:r w:rsidRPr="009705E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</w:t>
            </w:r>
            <w:r w:rsidRPr="009705E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ные виды и свойства стом</w:t>
            </w:r>
            <w:r w:rsidRPr="009705E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</w:t>
            </w:r>
            <w:r w:rsidRPr="009705E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тологических материалов</w:t>
            </w:r>
          </w:p>
        </w:tc>
        <w:tc>
          <w:tcPr>
            <w:tcW w:w="9072" w:type="dxa"/>
          </w:tcPr>
          <w:p w:rsidR="00291736" w:rsidRPr="009705ED" w:rsidRDefault="00291736" w:rsidP="00833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291736" w:rsidRPr="009705ED" w:rsidRDefault="00E56FA1" w:rsidP="00833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705ED"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</w:tc>
        <w:tc>
          <w:tcPr>
            <w:tcW w:w="1391" w:type="dxa"/>
            <w:vMerge w:val="restart"/>
            <w:shd w:val="pct15" w:color="auto" w:fill="auto"/>
          </w:tcPr>
          <w:p w:rsidR="00291736" w:rsidRPr="009705ED" w:rsidRDefault="00291736" w:rsidP="007317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91736" w:rsidRPr="009705ED" w:rsidRDefault="00291736" w:rsidP="007317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91736" w:rsidRPr="009705ED" w:rsidTr="000C0EED">
        <w:trPr>
          <w:trHeight w:val="231"/>
        </w:trPr>
        <w:tc>
          <w:tcPr>
            <w:tcW w:w="3970" w:type="dxa"/>
            <w:vMerge w:val="restart"/>
          </w:tcPr>
          <w:p w:rsidR="00291736" w:rsidRPr="009705ED" w:rsidRDefault="004A0441" w:rsidP="00CB55D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9705ED">
              <w:rPr>
                <w:rFonts w:ascii="Times New Roman" w:hAnsi="Times New Roman" w:cs="Times New Roman"/>
                <w:iCs/>
                <w:sz w:val="28"/>
                <w:szCs w:val="28"/>
              </w:rPr>
              <w:t>Тема 1.1.</w:t>
            </w:r>
            <w:r w:rsidR="008C72C2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</w:t>
            </w:r>
            <w:r w:rsidR="00CB55D8" w:rsidRPr="009705ED">
              <w:rPr>
                <w:rFonts w:ascii="Times New Roman" w:hAnsi="Times New Roman" w:cs="Times New Roman"/>
                <w:iCs/>
                <w:sz w:val="28"/>
                <w:szCs w:val="28"/>
              </w:rPr>
              <w:t>Введение.</w:t>
            </w:r>
            <w:r w:rsidR="00CB55D8" w:rsidRPr="009705ED">
              <w:rPr>
                <w:rFonts w:ascii="Times New Roman" w:hAnsi="Times New Roman" w:cs="Times New Roman"/>
                <w:sz w:val="28"/>
                <w:szCs w:val="28"/>
              </w:rPr>
              <w:t xml:space="preserve"> Развитие зуботехнического материал</w:t>
            </w:r>
            <w:r w:rsidR="00CB55D8" w:rsidRPr="009705E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CB55D8" w:rsidRPr="009705ED">
              <w:rPr>
                <w:rFonts w:ascii="Times New Roman" w:hAnsi="Times New Roman" w:cs="Times New Roman"/>
                <w:sz w:val="28"/>
                <w:szCs w:val="28"/>
              </w:rPr>
              <w:t>ведения</w:t>
            </w:r>
          </w:p>
        </w:tc>
        <w:tc>
          <w:tcPr>
            <w:tcW w:w="9072" w:type="dxa"/>
          </w:tcPr>
          <w:p w:rsidR="00291736" w:rsidRPr="009705ED" w:rsidRDefault="00291736" w:rsidP="002917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705ED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</w:tcPr>
          <w:p w:rsidR="00291736" w:rsidRPr="009705ED" w:rsidRDefault="00291736" w:rsidP="00833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705ED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391" w:type="dxa"/>
            <w:vMerge/>
            <w:shd w:val="pct15" w:color="auto" w:fill="auto"/>
          </w:tcPr>
          <w:p w:rsidR="00291736" w:rsidRPr="009705ED" w:rsidRDefault="00291736" w:rsidP="007317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91736" w:rsidRPr="009705ED" w:rsidTr="004240BF">
        <w:trPr>
          <w:trHeight w:val="1081"/>
        </w:trPr>
        <w:tc>
          <w:tcPr>
            <w:tcW w:w="3970" w:type="dxa"/>
            <w:vMerge/>
          </w:tcPr>
          <w:p w:rsidR="00291736" w:rsidRPr="009705ED" w:rsidRDefault="00291736" w:rsidP="00833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9072" w:type="dxa"/>
          </w:tcPr>
          <w:p w:rsidR="00291736" w:rsidRPr="009705ED" w:rsidRDefault="00291736" w:rsidP="00CB55D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705ED">
              <w:rPr>
                <w:rFonts w:ascii="Times New Roman" w:hAnsi="Times New Roman" w:cs="Times New Roman"/>
                <w:sz w:val="28"/>
                <w:szCs w:val="28"/>
              </w:rPr>
              <w:t>Область изучения зуботехнического материаловедения</w:t>
            </w:r>
            <w:r w:rsidR="00871985" w:rsidRPr="009705E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05ED">
              <w:rPr>
                <w:rFonts w:ascii="Times New Roman" w:hAnsi="Times New Roman" w:cs="Times New Roman"/>
                <w:sz w:val="28"/>
                <w:szCs w:val="28"/>
              </w:rPr>
              <w:t>Развитие зуб</w:t>
            </w:r>
            <w:r w:rsidRPr="009705E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9705ED">
              <w:rPr>
                <w:rFonts w:ascii="Times New Roman" w:hAnsi="Times New Roman" w:cs="Times New Roman"/>
                <w:sz w:val="28"/>
                <w:szCs w:val="28"/>
              </w:rPr>
              <w:t>технического материаловедения</w:t>
            </w:r>
            <w:r w:rsidR="00F335F4" w:rsidRPr="009705E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05ED">
              <w:rPr>
                <w:rFonts w:ascii="Times New Roman" w:hAnsi="Times New Roman" w:cs="Times New Roman"/>
                <w:sz w:val="28"/>
                <w:szCs w:val="28"/>
              </w:rPr>
              <w:t>Вклад отечественных специал</w:t>
            </w:r>
            <w:r w:rsidRPr="009705E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9705ED">
              <w:rPr>
                <w:rFonts w:ascii="Times New Roman" w:hAnsi="Times New Roman" w:cs="Times New Roman"/>
                <w:sz w:val="28"/>
                <w:szCs w:val="28"/>
              </w:rPr>
              <w:t>стов</w:t>
            </w:r>
            <w:r w:rsidR="00F335F4" w:rsidRPr="009705E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05ED">
              <w:rPr>
                <w:rFonts w:ascii="Times New Roman" w:hAnsi="Times New Roman" w:cs="Times New Roman"/>
                <w:sz w:val="28"/>
                <w:szCs w:val="28"/>
              </w:rPr>
              <w:t>Классификация зуботехнических материалов и их общая характер</w:t>
            </w:r>
            <w:r w:rsidRPr="009705E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9705ED">
              <w:rPr>
                <w:rFonts w:ascii="Times New Roman" w:hAnsi="Times New Roman" w:cs="Times New Roman"/>
                <w:sz w:val="28"/>
                <w:szCs w:val="28"/>
              </w:rPr>
              <w:t>стика</w:t>
            </w:r>
          </w:p>
        </w:tc>
        <w:tc>
          <w:tcPr>
            <w:tcW w:w="1134" w:type="dxa"/>
            <w:vMerge/>
          </w:tcPr>
          <w:p w:rsidR="00291736" w:rsidRPr="009705ED" w:rsidRDefault="00291736" w:rsidP="00833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91" w:type="dxa"/>
            <w:tcBorders>
              <w:bottom w:val="single" w:sz="4" w:space="0" w:color="000000" w:themeColor="text1"/>
            </w:tcBorders>
            <w:vAlign w:val="center"/>
          </w:tcPr>
          <w:p w:rsidR="00291736" w:rsidRPr="009705ED" w:rsidRDefault="00291736" w:rsidP="00F335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05E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91736" w:rsidRPr="009705ED" w:rsidTr="000C0EED">
        <w:trPr>
          <w:trHeight w:val="313"/>
        </w:trPr>
        <w:tc>
          <w:tcPr>
            <w:tcW w:w="3970" w:type="dxa"/>
            <w:vMerge w:val="restart"/>
          </w:tcPr>
          <w:p w:rsidR="00291736" w:rsidRPr="009705ED" w:rsidRDefault="00291736" w:rsidP="00CB55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05ED">
              <w:rPr>
                <w:rFonts w:ascii="Times New Roman" w:hAnsi="Times New Roman" w:cs="Times New Roman"/>
                <w:iCs/>
                <w:sz w:val="28"/>
                <w:szCs w:val="28"/>
              </w:rPr>
              <w:t>Тема 1.2.</w:t>
            </w:r>
            <w:r w:rsidR="00D66632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</w:t>
            </w:r>
            <w:r w:rsidRPr="009705ED">
              <w:rPr>
                <w:rFonts w:ascii="Times New Roman" w:hAnsi="Times New Roman" w:cs="Times New Roman"/>
                <w:sz w:val="28"/>
                <w:szCs w:val="28"/>
              </w:rPr>
              <w:t xml:space="preserve">Правила техники безопасности </w:t>
            </w:r>
            <w:r w:rsidR="00CB55D8" w:rsidRPr="009705ED">
              <w:rPr>
                <w:rFonts w:ascii="Times New Roman" w:hAnsi="Times New Roman" w:cs="Times New Roman"/>
                <w:sz w:val="28"/>
                <w:szCs w:val="28"/>
              </w:rPr>
              <w:t>при работе в з</w:t>
            </w:r>
            <w:r w:rsidR="00CB55D8" w:rsidRPr="009705ED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="00CB55D8" w:rsidRPr="009705ED">
              <w:rPr>
                <w:rFonts w:ascii="Times New Roman" w:hAnsi="Times New Roman" w:cs="Times New Roman"/>
                <w:sz w:val="28"/>
                <w:szCs w:val="28"/>
              </w:rPr>
              <w:t>ботехнической лаборатории</w:t>
            </w:r>
          </w:p>
        </w:tc>
        <w:tc>
          <w:tcPr>
            <w:tcW w:w="9072" w:type="dxa"/>
          </w:tcPr>
          <w:p w:rsidR="00291736" w:rsidRPr="009705ED" w:rsidRDefault="00291736" w:rsidP="002917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705ED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</w:tcPr>
          <w:p w:rsidR="00291736" w:rsidRPr="009705ED" w:rsidRDefault="00291736" w:rsidP="00833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705ED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391" w:type="dxa"/>
            <w:shd w:val="pct15" w:color="auto" w:fill="auto"/>
          </w:tcPr>
          <w:p w:rsidR="00291736" w:rsidRPr="009705ED" w:rsidRDefault="00291736" w:rsidP="00833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91736" w:rsidRPr="009705ED" w:rsidTr="000C0EED">
        <w:trPr>
          <w:trHeight w:val="1953"/>
        </w:trPr>
        <w:tc>
          <w:tcPr>
            <w:tcW w:w="3970" w:type="dxa"/>
            <w:vMerge/>
          </w:tcPr>
          <w:p w:rsidR="00291736" w:rsidRPr="009705ED" w:rsidRDefault="00291736" w:rsidP="00766D40">
            <w:pPr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9072" w:type="dxa"/>
          </w:tcPr>
          <w:p w:rsidR="00291736" w:rsidRPr="009705ED" w:rsidRDefault="00291736" w:rsidP="009D0733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705ED">
              <w:rPr>
                <w:rFonts w:ascii="Times New Roman" w:hAnsi="Times New Roman" w:cs="Times New Roman"/>
                <w:sz w:val="28"/>
                <w:szCs w:val="28"/>
              </w:rPr>
              <w:t>Правила антисептической обработки оттисков (слепков) и протезов, применяемых в починку</w:t>
            </w:r>
            <w:r w:rsidR="00F335F4" w:rsidRPr="009705E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05ED">
              <w:rPr>
                <w:rFonts w:ascii="Times New Roman" w:hAnsi="Times New Roman" w:cs="Times New Roman"/>
                <w:sz w:val="28"/>
                <w:szCs w:val="28"/>
              </w:rPr>
              <w:t>ТБ при работе с газовыми и спиртовыми горе</w:t>
            </w:r>
            <w:r w:rsidRPr="009705ED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r w:rsidRPr="009705ED">
              <w:rPr>
                <w:rFonts w:ascii="Times New Roman" w:hAnsi="Times New Roman" w:cs="Times New Roman"/>
                <w:sz w:val="28"/>
                <w:szCs w:val="28"/>
              </w:rPr>
              <w:t>ками</w:t>
            </w:r>
            <w:r w:rsidR="00F335F4" w:rsidRPr="009705E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05ED">
              <w:rPr>
                <w:rFonts w:ascii="Times New Roman" w:hAnsi="Times New Roman" w:cs="Times New Roman"/>
                <w:sz w:val="28"/>
                <w:szCs w:val="28"/>
              </w:rPr>
              <w:t>ТБ при работе с бензином, кислородом и водородом, применяем</w:t>
            </w:r>
            <w:r w:rsidRPr="009705ED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Pr="009705ED">
              <w:rPr>
                <w:rFonts w:ascii="Times New Roman" w:hAnsi="Times New Roman" w:cs="Times New Roman"/>
                <w:sz w:val="28"/>
                <w:szCs w:val="28"/>
              </w:rPr>
              <w:t>ми в паяльных аппаратах</w:t>
            </w:r>
            <w:r w:rsidR="00F335F4" w:rsidRPr="009705E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05ED">
              <w:rPr>
                <w:rFonts w:ascii="Times New Roman" w:hAnsi="Times New Roman" w:cs="Times New Roman"/>
                <w:sz w:val="28"/>
                <w:szCs w:val="28"/>
              </w:rPr>
              <w:t>ТБ при работе с открытым пламенем</w:t>
            </w:r>
            <w:r w:rsidR="00F335F4" w:rsidRPr="009705E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05ED">
              <w:rPr>
                <w:rFonts w:ascii="Times New Roman" w:hAnsi="Times New Roman" w:cs="Times New Roman"/>
                <w:sz w:val="28"/>
                <w:szCs w:val="28"/>
              </w:rPr>
              <w:t>Правила обращения с ртутью и амальгамами, с кислотами и щелочами, с плас</w:t>
            </w:r>
            <w:r w:rsidRPr="009705ED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9705ED">
              <w:rPr>
                <w:rFonts w:ascii="Times New Roman" w:hAnsi="Times New Roman" w:cs="Times New Roman"/>
                <w:sz w:val="28"/>
                <w:szCs w:val="28"/>
              </w:rPr>
              <w:t xml:space="preserve">массами </w:t>
            </w:r>
            <w:r w:rsidR="009705ED" w:rsidRPr="009705E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9705ED">
              <w:rPr>
                <w:rFonts w:ascii="Times New Roman" w:hAnsi="Times New Roman" w:cs="Times New Roman"/>
                <w:sz w:val="28"/>
                <w:szCs w:val="28"/>
              </w:rPr>
              <w:t>горячими сплавами</w:t>
            </w:r>
            <w:r w:rsidR="00F335F4" w:rsidRPr="009705E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05ED">
              <w:rPr>
                <w:rFonts w:ascii="Times New Roman" w:hAnsi="Times New Roman" w:cs="Times New Roman"/>
                <w:sz w:val="28"/>
                <w:szCs w:val="28"/>
              </w:rPr>
              <w:t>ТБ при работе на электроприборах</w:t>
            </w:r>
          </w:p>
        </w:tc>
        <w:tc>
          <w:tcPr>
            <w:tcW w:w="1134" w:type="dxa"/>
            <w:vMerge/>
          </w:tcPr>
          <w:p w:rsidR="00291736" w:rsidRPr="009705ED" w:rsidRDefault="00291736" w:rsidP="00833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91" w:type="dxa"/>
            <w:tcBorders>
              <w:bottom w:val="single" w:sz="4" w:space="0" w:color="000000" w:themeColor="text1"/>
            </w:tcBorders>
            <w:vAlign w:val="center"/>
          </w:tcPr>
          <w:p w:rsidR="00291736" w:rsidRPr="009705ED" w:rsidRDefault="00291736" w:rsidP="00F335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05E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91736" w:rsidRPr="009705ED" w:rsidTr="000C0EED">
        <w:trPr>
          <w:trHeight w:val="265"/>
        </w:trPr>
        <w:tc>
          <w:tcPr>
            <w:tcW w:w="3970" w:type="dxa"/>
            <w:vMerge w:val="restart"/>
          </w:tcPr>
          <w:p w:rsidR="00291736" w:rsidRPr="009705ED" w:rsidRDefault="00311131" w:rsidP="00833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705ED">
              <w:rPr>
                <w:rFonts w:ascii="Times New Roman" w:hAnsi="Times New Roman" w:cs="Times New Roman"/>
                <w:iCs/>
                <w:sz w:val="28"/>
                <w:szCs w:val="28"/>
              </w:rPr>
              <w:t>Тема 1.3.</w:t>
            </w:r>
            <w:r w:rsidR="00D66632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</w:t>
            </w:r>
            <w:r w:rsidR="00291736" w:rsidRPr="009705ED">
              <w:rPr>
                <w:rFonts w:ascii="Times New Roman" w:hAnsi="Times New Roman" w:cs="Times New Roman"/>
                <w:sz w:val="28"/>
                <w:szCs w:val="28"/>
              </w:rPr>
              <w:t>Осн</w:t>
            </w:r>
            <w:r w:rsidR="00EE212D" w:rsidRPr="009705ED">
              <w:rPr>
                <w:rFonts w:ascii="Times New Roman" w:hAnsi="Times New Roman" w:cs="Times New Roman"/>
                <w:sz w:val="28"/>
                <w:szCs w:val="28"/>
              </w:rPr>
              <w:t xml:space="preserve">овные свойства зуботехнических </w:t>
            </w:r>
            <w:r w:rsidR="00291736" w:rsidRPr="009705ED">
              <w:rPr>
                <w:rFonts w:ascii="Times New Roman" w:hAnsi="Times New Roman" w:cs="Times New Roman"/>
                <w:sz w:val="28"/>
                <w:szCs w:val="28"/>
              </w:rPr>
              <w:t>материалов</w:t>
            </w:r>
          </w:p>
        </w:tc>
        <w:tc>
          <w:tcPr>
            <w:tcW w:w="9072" w:type="dxa"/>
          </w:tcPr>
          <w:p w:rsidR="00291736" w:rsidRPr="009705ED" w:rsidRDefault="00291736" w:rsidP="002917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705ED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</w:tcPr>
          <w:p w:rsidR="00291736" w:rsidRPr="009705ED" w:rsidRDefault="00291736" w:rsidP="00833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705ED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391" w:type="dxa"/>
            <w:shd w:val="pct15" w:color="auto" w:fill="auto"/>
            <w:vAlign w:val="center"/>
          </w:tcPr>
          <w:p w:rsidR="00291736" w:rsidRPr="009705ED" w:rsidRDefault="00291736" w:rsidP="00F335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91736" w:rsidRPr="009705ED" w:rsidTr="000C0EED">
        <w:trPr>
          <w:trHeight w:val="935"/>
        </w:trPr>
        <w:tc>
          <w:tcPr>
            <w:tcW w:w="3970" w:type="dxa"/>
            <w:vMerge/>
          </w:tcPr>
          <w:p w:rsidR="00291736" w:rsidRPr="009705ED" w:rsidRDefault="00291736" w:rsidP="00833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9072" w:type="dxa"/>
          </w:tcPr>
          <w:p w:rsidR="00291736" w:rsidRPr="009705ED" w:rsidRDefault="00291736" w:rsidP="002917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705ED">
              <w:rPr>
                <w:rFonts w:ascii="Times New Roman" w:hAnsi="Times New Roman" w:cs="Times New Roman"/>
                <w:sz w:val="28"/>
                <w:szCs w:val="28"/>
              </w:rPr>
              <w:t>Общие требования, предъявляемые к основным и вспомогательным м</w:t>
            </w:r>
            <w:r w:rsidRPr="009705E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9705ED">
              <w:rPr>
                <w:rFonts w:ascii="Times New Roman" w:hAnsi="Times New Roman" w:cs="Times New Roman"/>
                <w:sz w:val="28"/>
                <w:szCs w:val="28"/>
              </w:rPr>
              <w:t>териалам</w:t>
            </w:r>
            <w:r w:rsidR="00F335F4" w:rsidRPr="009705E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05ED">
              <w:rPr>
                <w:rFonts w:ascii="Times New Roman" w:hAnsi="Times New Roman" w:cs="Times New Roman"/>
                <w:sz w:val="28"/>
                <w:szCs w:val="28"/>
              </w:rPr>
              <w:t>Характеристика основных физических, механических, технол</w:t>
            </w:r>
            <w:r w:rsidR="00DF2494" w:rsidRPr="009705E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DF2494" w:rsidRPr="009705ED">
              <w:rPr>
                <w:rFonts w:ascii="Times New Roman" w:hAnsi="Times New Roman" w:cs="Times New Roman"/>
                <w:sz w:val="28"/>
                <w:szCs w:val="28"/>
              </w:rPr>
              <w:t xml:space="preserve">гических и биологических </w:t>
            </w:r>
            <w:r w:rsidRPr="009705ED">
              <w:rPr>
                <w:rFonts w:ascii="Times New Roman" w:hAnsi="Times New Roman" w:cs="Times New Roman"/>
                <w:sz w:val="28"/>
                <w:szCs w:val="28"/>
              </w:rPr>
              <w:t>свойств материалов</w:t>
            </w:r>
          </w:p>
        </w:tc>
        <w:tc>
          <w:tcPr>
            <w:tcW w:w="1134" w:type="dxa"/>
            <w:vMerge/>
          </w:tcPr>
          <w:p w:rsidR="00291736" w:rsidRPr="009705ED" w:rsidRDefault="00291736" w:rsidP="00833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91" w:type="dxa"/>
            <w:tcBorders>
              <w:bottom w:val="single" w:sz="4" w:space="0" w:color="000000" w:themeColor="text1"/>
            </w:tcBorders>
            <w:vAlign w:val="center"/>
          </w:tcPr>
          <w:p w:rsidR="00291736" w:rsidRPr="009705ED" w:rsidRDefault="00291736" w:rsidP="00F335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05E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91736" w:rsidRPr="009705ED" w:rsidTr="000C0EED">
        <w:trPr>
          <w:trHeight w:val="248"/>
        </w:trPr>
        <w:tc>
          <w:tcPr>
            <w:tcW w:w="3970" w:type="dxa"/>
            <w:vMerge/>
          </w:tcPr>
          <w:p w:rsidR="00291736" w:rsidRPr="009705ED" w:rsidRDefault="00291736" w:rsidP="00833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9072" w:type="dxa"/>
            <w:tcBorders>
              <w:top w:val="single" w:sz="4" w:space="0" w:color="auto"/>
              <w:bottom w:val="single" w:sz="4" w:space="0" w:color="auto"/>
            </w:tcBorders>
          </w:tcPr>
          <w:p w:rsidR="00291736" w:rsidRPr="009705ED" w:rsidRDefault="00291736" w:rsidP="009A12E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705ED">
              <w:rPr>
                <w:rFonts w:ascii="Times New Roman" w:hAnsi="Times New Roman" w:cs="Times New Roman"/>
                <w:b/>
                <w:sz w:val="28"/>
                <w:szCs w:val="28"/>
              </w:rPr>
              <w:t>Самостоятельная работа обучающихся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</w:tcPr>
          <w:p w:rsidR="00291736" w:rsidRPr="009705ED" w:rsidRDefault="00E56FA1" w:rsidP="00833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705ED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1391" w:type="dxa"/>
            <w:vMerge w:val="restart"/>
            <w:shd w:val="pct15" w:color="auto" w:fill="auto"/>
            <w:vAlign w:val="center"/>
          </w:tcPr>
          <w:p w:rsidR="00291736" w:rsidRPr="009705ED" w:rsidRDefault="00291736" w:rsidP="00F335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91736" w:rsidRPr="009705ED" w:rsidTr="000C0EED">
        <w:trPr>
          <w:trHeight w:val="1771"/>
        </w:trPr>
        <w:tc>
          <w:tcPr>
            <w:tcW w:w="3970" w:type="dxa"/>
            <w:vMerge/>
          </w:tcPr>
          <w:p w:rsidR="00291736" w:rsidRPr="009705ED" w:rsidRDefault="00291736" w:rsidP="00833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9072" w:type="dxa"/>
            <w:tcBorders>
              <w:top w:val="single" w:sz="4" w:space="0" w:color="auto"/>
            </w:tcBorders>
          </w:tcPr>
          <w:p w:rsidR="00291736" w:rsidRPr="009705ED" w:rsidRDefault="00291736" w:rsidP="00EE212D">
            <w:pPr>
              <w:ind w:left="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705ED">
              <w:rPr>
                <w:rFonts w:ascii="Times New Roman" w:hAnsi="Times New Roman" w:cs="Times New Roman"/>
                <w:sz w:val="28"/>
                <w:szCs w:val="28"/>
              </w:rPr>
              <w:t xml:space="preserve">Составить алгоритм действий по технике безопасности при работе: </w:t>
            </w:r>
          </w:p>
          <w:p w:rsidR="00291736" w:rsidRPr="009705ED" w:rsidRDefault="00291736" w:rsidP="00EE212D">
            <w:pPr>
              <w:pStyle w:val="ae"/>
              <w:numPr>
                <w:ilvl w:val="0"/>
                <w:numId w:val="22"/>
              </w:numPr>
              <w:ind w:left="601" w:hanging="426"/>
              <w:rPr>
                <w:rFonts w:ascii="Times New Roman" w:hAnsi="Times New Roman" w:cs="Times New Roman"/>
                <w:sz w:val="28"/>
                <w:szCs w:val="28"/>
              </w:rPr>
            </w:pPr>
            <w:r w:rsidRPr="009705ED">
              <w:rPr>
                <w:rFonts w:ascii="Times New Roman" w:hAnsi="Times New Roman" w:cs="Times New Roman"/>
                <w:sz w:val="28"/>
                <w:szCs w:val="28"/>
              </w:rPr>
              <w:t>со спиртовыми горелками;</w:t>
            </w:r>
          </w:p>
          <w:p w:rsidR="00291736" w:rsidRPr="009705ED" w:rsidRDefault="00291736" w:rsidP="00EE212D">
            <w:pPr>
              <w:pStyle w:val="ae"/>
              <w:numPr>
                <w:ilvl w:val="0"/>
                <w:numId w:val="22"/>
              </w:numPr>
              <w:ind w:left="601" w:hanging="426"/>
              <w:rPr>
                <w:rFonts w:ascii="Times New Roman" w:hAnsi="Times New Roman" w:cs="Times New Roman"/>
                <w:sz w:val="28"/>
                <w:szCs w:val="28"/>
              </w:rPr>
            </w:pPr>
            <w:r w:rsidRPr="009705ED">
              <w:rPr>
                <w:rFonts w:ascii="Times New Roman" w:hAnsi="Times New Roman" w:cs="Times New Roman"/>
                <w:sz w:val="28"/>
                <w:szCs w:val="28"/>
              </w:rPr>
              <w:t>с бензином;</w:t>
            </w:r>
          </w:p>
          <w:p w:rsidR="00291736" w:rsidRPr="009705ED" w:rsidRDefault="00291736" w:rsidP="00EE212D">
            <w:pPr>
              <w:pStyle w:val="ae"/>
              <w:numPr>
                <w:ilvl w:val="0"/>
                <w:numId w:val="22"/>
              </w:numPr>
              <w:ind w:left="601" w:hanging="426"/>
              <w:rPr>
                <w:rFonts w:ascii="Times New Roman" w:hAnsi="Times New Roman" w:cs="Times New Roman"/>
                <w:sz w:val="28"/>
                <w:szCs w:val="28"/>
              </w:rPr>
            </w:pPr>
            <w:r w:rsidRPr="009705ED">
              <w:rPr>
                <w:rFonts w:ascii="Times New Roman" w:hAnsi="Times New Roman" w:cs="Times New Roman"/>
                <w:sz w:val="28"/>
                <w:szCs w:val="28"/>
              </w:rPr>
              <w:t>с электроприборами.</w:t>
            </w:r>
          </w:p>
          <w:p w:rsidR="00291736" w:rsidRPr="009705ED" w:rsidRDefault="00291736" w:rsidP="00EE212D">
            <w:pPr>
              <w:pStyle w:val="Default"/>
              <w:jc w:val="both"/>
              <w:rPr>
                <w:sz w:val="28"/>
                <w:szCs w:val="28"/>
              </w:rPr>
            </w:pPr>
            <w:r w:rsidRPr="009705ED">
              <w:rPr>
                <w:sz w:val="28"/>
                <w:szCs w:val="28"/>
              </w:rPr>
              <w:t>Ко</w:t>
            </w:r>
            <w:r w:rsidR="00EE212D" w:rsidRPr="009705ED">
              <w:rPr>
                <w:sz w:val="28"/>
                <w:szCs w:val="28"/>
              </w:rPr>
              <w:t xml:space="preserve">нтроль на практическом занятии </w:t>
            </w:r>
            <w:r w:rsidRPr="009705ED">
              <w:rPr>
                <w:sz w:val="28"/>
                <w:szCs w:val="28"/>
              </w:rPr>
              <w:t>темы 2.2</w:t>
            </w:r>
          </w:p>
        </w:tc>
        <w:tc>
          <w:tcPr>
            <w:tcW w:w="1134" w:type="dxa"/>
            <w:vMerge/>
          </w:tcPr>
          <w:p w:rsidR="00291736" w:rsidRPr="009705ED" w:rsidRDefault="00291736" w:rsidP="00833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91" w:type="dxa"/>
            <w:vMerge/>
            <w:shd w:val="pct15" w:color="auto" w:fill="auto"/>
            <w:vAlign w:val="center"/>
          </w:tcPr>
          <w:p w:rsidR="00291736" w:rsidRPr="009705ED" w:rsidRDefault="00291736" w:rsidP="00F335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91736" w:rsidRPr="009705ED" w:rsidTr="000C0EED">
        <w:trPr>
          <w:trHeight w:val="432"/>
        </w:trPr>
        <w:tc>
          <w:tcPr>
            <w:tcW w:w="3970" w:type="dxa"/>
          </w:tcPr>
          <w:p w:rsidR="00291736" w:rsidRPr="009705ED" w:rsidRDefault="00311131" w:rsidP="00942B7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705ED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  <w:t>Раздел 2</w:t>
            </w:r>
            <w:r w:rsidR="00F73973" w:rsidRPr="009705ED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  <w:t>.</w:t>
            </w:r>
            <w:r w:rsidR="00D66632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  <w:t xml:space="preserve"> </w:t>
            </w:r>
            <w:r w:rsidR="00291736" w:rsidRPr="009705ED">
              <w:rPr>
                <w:rFonts w:ascii="Times New Roman" w:hAnsi="Times New Roman" w:cs="Times New Roman"/>
                <w:b/>
                <w:sz w:val="28"/>
                <w:szCs w:val="28"/>
              </w:rPr>
              <w:t>Материалы для о</w:t>
            </w:r>
            <w:r w:rsidR="00291736" w:rsidRPr="009705ED">
              <w:rPr>
                <w:rFonts w:ascii="Times New Roman" w:hAnsi="Times New Roman" w:cs="Times New Roman"/>
                <w:b/>
                <w:sz w:val="28"/>
                <w:szCs w:val="28"/>
              </w:rPr>
              <w:t>т</w:t>
            </w:r>
            <w:r w:rsidR="00F73973" w:rsidRPr="009705E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тисков </w:t>
            </w:r>
            <w:r w:rsidR="00291736" w:rsidRPr="009705ED">
              <w:rPr>
                <w:rFonts w:ascii="Times New Roman" w:hAnsi="Times New Roman" w:cs="Times New Roman"/>
                <w:b/>
                <w:sz w:val="28"/>
                <w:szCs w:val="28"/>
              </w:rPr>
              <w:t>и моделей</w:t>
            </w:r>
          </w:p>
        </w:tc>
        <w:tc>
          <w:tcPr>
            <w:tcW w:w="9072" w:type="dxa"/>
          </w:tcPr>
          <w:p w:rsidR="00291736" w:rsidRPr="009705ED" w:rsidRDefault="00291736" w:rsidP="00833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291736" w:rsidRPr="009705ED" w:rsidRDefault="00291736" w:rsidP="00DB66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705ED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="00DB66B9" w:rsidRPr="009705ED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1391" w:type="dxa"/>
            <w:vMerge/>
            <w:shd w:val="pct15" w:color="auto" w:fill="auto"/>
            <w:vAlign w:val="center"/>
          </w:tcPr>
          <w:p w:rsidR="00291736" w:rsidRPr="009705ED" w:rsidRDefault="00291736" w:rsidP="00F335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91736" w:rsidRPr="009705ED" w:rsidTr="000C0EED">
        <w:trPr>
          <w:trHeight w:val="246"/>
        </w:trPr>
        <w:tc>
          <w:tcPr>
            <w:tcW w:w="3970" w:type="dxa"/>
            <w:vMerge w:val="restart"/>
          </w:tcPr>
          <w:p w:rsidR="00291736" w:rsidRPr="009705ED" w:rsidRDefault="00311131" w:rsidP="004A04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05ED">
              <w:rPr>
                <w:rFonts w:ascii="Times New Roman" w:hAnsi="Times New Roman" w:cs="Times New Roman"/>
                <w:iCs/>
                <w:sz w:val="28"/>
                <w:szCs w:val="28"/>
              </w:rPr>
              <w:t>Тема 2.1</w:t>
            </w:r>
            <w:r w:rsidR="00F73973" w:rsidRPr="009705ED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. </w:t>
            </w:r>
            <w:r w:rsidR="00291736" w:rsidRPr="009705ED">
              <w:rPr>
                <w:rFonts w:ascii="Times New Roman" w:hAnsi="Times New Roman" w:cs="Times New Roman"/>
                <w:sz w:val="28"/>
                <w:szCs w:val="28"/>
              </w:rPr>
              <w:t>Оттискные матери</w:t>
            </w:r>
            <w:r w:rsidR="00291736" w:rsidRPr="009705E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291736" w:rsidRPr="009705ED">
              <w:rPr>
                <w:rFonts w:ascii="Times New Roman" w:hAnsi="Times New Roman" w:cs="Times New Roman"/>
                <w:sz w:val="28"/>
                <w:szCs w:val="28"/>
              </w:rPr>
              <w:t>лы и их характеристика</w:t>
            </w:r>
          </w:p>
        </w:tc>
        <w:tc>
          <w:tcPr>
            <w:tcW w:w="9072" w:type="dxa"/>
          </w:tcPr>
          <w:p w:rsidR="00291736" w:rsidRPr="009705ED" w:rsidRDefault="00291736" w:rsidP="00291736">
            <w:pPr>
              <w:snapToGrid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705ED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</w:tcPr>
          <w:p w:rsidR="00291736" w:rsidRPr="009705ED" w:rsidRDefault="00291736" w:rsidP="00833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705ED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391" w:type="dxa"/>
            <w:vMerge/>
            <w:vAlign w:val="center"/>
          </w:tcPr>
          <w:p w:rsidR="00291736" w:rsidRPr="009705ED" w:rsidRDefault="00291736" w:rsidP="00F335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91736" w:rsidRPr="009705ED" w:rsidTr="000C0EED">
        <w:trPr>
          <w:trHeight w:val="902"/>
        </w:trPr>
        <w:tc>
          <w:tcPr>
            <w:tcW w:w="3970" w:type="dxa"/>
            <w:vMerge/>
          </w:tcPr>
          <w:p w:rsidR="00291736" w:rsidRPr="009705ED" w:rsidRDefault="00291736" w:rsidP="00F93975">
            <w:pPr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9072" w:type="dxa"/>
          </w:tcPr>
          <w:p w:rsidR="00291736" w:rsidRPr="009705ED" w:rsidRDefault="00291736" w:rsidP="00F335F4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705ED">
              <w:rPr>
                <w:rFonts w:ascii="Times New Roman" w:hAnsi="Times New Roman" w:cs="Times New Roman"/>
                <w:sz w:val="28"/>
                <w:szCs w:val="28"/>
              </w:rPr>
              <w:t>Требования, предъявляемые к оттискным материалам</w:t>
            </w:r>
            <w:r w:rsidR="00F335F4" w:rsidRPr="009705E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05ED">
              <w:rPr>
                <w:rFonts w:ascii="Times New Roman" w:hAnsi="Times New Roman" w:cs="Times New Roman"/>
                <w:sz w:val="28"/>
                <w:szCs w:val="28"/>
              </w:rPr>
              <w:t>Классификация о</w:t>
            </w:r>
            <w:r w:rsidRPr="009705ED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9705ED">
              <w:rPr>
                <w:rFonts w:ascii="Times New Roman" w:hAnsi="Times New Roman" w:cs="Times New Roman"/>
                <w:sz w:val="28"/>
                <w:szCs w:val="28"/>
              </w:rPr>
              <w:t>тискных материалов</w:t>
            </w:r>
            <w:r w:rsidR="00F335F4" w:rsidRPr="009705E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05ED">
              <w:rPr>
                <w:rFonts w:ascii="Times New Roman" w:hAnsi="Times New Roman" w:cs="Times New Roman"/>
                <w:sz w:val="28"/>
                <w:szCs w:val="28"/>
              </w:rPr>
              <w:t>Характеристика основных групп оттискн</w:t>
            </w:r>
            <w:r w:rsidR="00F335F4" w:rsidRPr="009705ED">
              <w:rPr>
                <w:rFonts w:ascii="Times New Roman" w:hAnsi="Times New Roman" w:cs="Times New Roman"/>
                <w:sz w:val="28"/>
                <w:szCs w:val="28"/>
              </w:rPr>
              <w:t>ых мат</w:t>
            </w:r>
            <w:r w:rsidR="00F335F4" w:rsidRPr="009705E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F335F4" w:rsidRPr="009705ED">
              <w:rPr>
                <w:rFonts w:ascii="Times New Roman" w:hAnsi="Times New Roman" w:cs="Times New Roman"/>
                <w:sz w:val="28"/>
                <w:szCs w:val="28"/>
              </w:rPr>
              <w:t>риалов и их сравнительная оценка</w:t>
            </w:r>
          </w:p>
        </w:tc>
        <w:tc>
          <w:tcPr>
            <w:tcW w:w="1134" w:type="dxa"/>
            <w:vMerge/>
          </w:tcPr>
          <w:p w:rsidR="00291736" w:rsidRPr="009705ED" w:rsidRDefault="00291736" w:rsidP="00833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91" w:type="dxa"/>
            <w:tcBorders>
              <w:bottom w:val="single" w:sz="4" w:space="0" w:color="000000" w:themeColor="text1"/>
            </w:tcBorders>
            <w:vAlign w:val="center"/>
          </w:tcPr>
          <w:p w:rsidR="00291736" w:rsidRPr="009705ED" w:rsidRDefault="00291736" w:rsidP="00F335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05E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B55D8" w:rsidRPr="009705ED" w:rsidTr="000C0EED">
        <w:trPr>
          <w:trHeight w:val="221"/>
        </w:trPr>
        <w:tc>
          <w:tcPr>
            <w:tcW w:w="3970" w:type="dxa"/>
            <w:vMerge w:val="restart"/>
          </w:tcPr>
          <w:p w:rsidR="00CB55D8" w:rsidRPr="009705ED" w:rsidRDefault="00CB55D8" w:rsidP="00F93975">
            <w:pPr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9705ED">
              <w:rPr>
                <w:rFonts w:ascii="Times New Roman" w:hAnsi="Times New Roman" w:cs="Times New Roman"/>
                <w:iCs/>
                <w:sz w:val="28"/>
                <w:szCs w:val="28"/>
              </w:rPr>
              <w:t>Тема 2.2</w:t>
            </w:r>
            <w:r w:rsidR="00F73973" w:rsidRPr="009705ED">
              <w:rPr>
                <w:rFonts w:ascii="Times New Roman" w:hAnsi="Times New Roman" w:cs="Times New Roman"/>
                <w:iCs/>
                <w:sz w:val="28"/>
                <w:szCs w:val="28"/>
              </w:rPr>
              <w:t>.</w:t>
            </w:r>
            <w:r w:rsidR="00D66632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</w:t>
            </w:r>
            <w:r w:rsidRPr="009705ED">
              <w:rPr>
                <w:rFonts w:ascii="Times New Roman" w:hAnsi="Times New Roman" w:cs="Times New Roman"/>
                <w:sz w:val="28"/>
                <w:szCs w:val="28"/>
              </w:rPr>
              <w:t>Материалы для р</w:t>
            </w:r>
            <w:r w:rsidRPr="009705E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9705ED">
              <w:rPr>
                <w:rFonts w:ascii="Times New Roman" w:hAnsi="Times New Roman" w:cs="Times New Roman"/>
                <w:sz w:val="28"/>
                <w:szCs w:val="28"/>
              </w:rPr>
              <w:t>бочих и вспомогательных м</w:t>
            </w:r>
            <w:r w:rsidRPr="009705E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9705ED">
              <w:rPr>
                <w:rFonts w:ascii="Times New Roman" w:hAnsi="Times New Roman" w:cs="Times New Roman"/>
                <w:sz w:val="28"/>
                <w:szCs w:val="28"/>
              </w:rPr>
              <w:t>делей</w:t>
            </w:r>
          </w:p>
        </w:tc>
        <w:tc>
          <w:tcPr>
            <w:tcW w:w="9072" w:type="dxa"/>
          </w:tcPr>
          <w:p w:rsidR="00CB55D8" w:rsidRPr="009705ED" w:rsidRDefault="00CB55D8" w:rsidP="00291736">
            <w:pPr>
              <w:snapToGrid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705ED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</w:tcPr>
          <w:p w:rsidR="00CB55D8" w:rsidRPr="009705ED" w:rsidRDefault="00CB55D8" w:rsidP="00833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705ED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391" w:type="dxa"/>
            <w:shd w:val="pct15" w:color="auto" w:fill="auto"/>
            <w:vAlign w:val="center"/>
          </w:tcPr>
          <w:p w:rsidR="00CB55D8" w:rsidRPr="009705ED" w:rsidRDefault="00CB55D8" w:rsidP="00F335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B55D8" w:rsidRPr="009705ED" w:rsidTr="000C0EED">
        <w:trPr>
          <w:trHeight w:val="1084"/>
        </w:trPr>
        <w:tc>
          <w:tcPr>
            <w:tcW w:w="3970" w:type="dxa"/>
            <w:vMerge/>
          </w:tcPr>
          <w:p w:rsidR="00CB55D8" w:rsidRPr="009705ED" w:rsidRDefault="00CB55D8" w:rsidP="00F93975">
            <w:pPr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9072" w:type="dxa"/>
          </w:tcPr>
          <w:p w:rsidR="00CB55D8" w:rsidRPr="009705ED" w:rsidRDefault="00CB55D8" w:rsidP="001E1B31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705ED">
              <w:rPr>
                <w:rFonts w:ascii="Times New Roman" w:hAnsi="Times New Roman" w:cs="Times New Roman"/>
                <w:sz w:val="28"/>
                <w:szCs w:val="28"/>
              </w:rPr>
              <w:t>Требования, предъявляемые к материалам для моделей.Характеристика качеств материалов. Оптимальные и допустимые сроки хранения отти</w:t>
            </w:r>
            <w:r w:rsidRPr="009705ED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9705ED">
              <w:rPr>
                <w:rFonts w:ascii="Times New Roman" w:hAnsi="Times New Roman" w:cs="Times New Roman"/>
                <w:sz w:val="28"/>
                <w:szCs w:val="28"/>
              </w:rPr>
              <w:t>ков в зависимости от материала, из которого получен оттиск</w:t>
            </w:r>
          </w:p>
        </w:tc>
        <w:tc>
          <w:tcPr>
            <w:tcW w:w="1134" w:type="dxa"/>
            <w:vMerge/>
          </w:tcPr>
          <w:p w:rsidR="00CB55D8" w:rsidRPr="009705ED" w:rsidRDefault="00CB55D8" w:rsidP="00833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91" w:type="dxa"/>
            <w:tcBorders>
              <w:bottom w:val="single" w:sz="4" w:space="0" w:color="000000" w:themeColor="text1"/>
            </w:tcBorders>
            <w:vAlign w:val="center"/>
          </w:tcPr>
          <w:p w:rsidR="00CB55D8" w:rsidRPr="009705ED" w:rsidRDefault="00CB55D8" w:rsidP="00F335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05E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B55D8" w:rsidRPr="009705ED" w:rsidTr="00CB55D8">
        <w:trPr>
          <w:trHeight w:val="638"/>
        </w:trPr>
        <w:tc>
          <w:tcPr>
            <w:tcW w:w="3970" w:type="dxa"/>
            <w:vMerge/>
          </w:tcPr>
          <w:p w:rsidR="00CB55D8" w:rsidRPr="009705ED" w:rsidRDefault="00CB55D8" w:rsidP="00F93975">
            <w:pPr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9072" w:type="dxa"/>
          </w:tcPr>
          <w:p w:rsidR="00CB55D8" w:rsidRPr="009705ED" w:rsidRDefault="00CB55D8" w:rsidP="001E1B3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705ED">
              <w:rPr>
                <w:rFonts w:ascii="Times New Roman" w:hAnsi="Times New Roman" w:cs="Times New Roman"/>
                <w:sz w:val="28"/>
                <w:szCs w:val="28"/>
              </w:rPr>
              <w:t>Способы изменения скорости затвердевания и прочности гипса. Офор</w:t>
            </w:r>
            <w:r w:rsidRPr="009705ED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9705ED">
              <w:rPr>
                <w:rFonts w:ascii="Times New Roman" w:hAnsi="Times New Roman" w:cs="Times New Roman"/>
                <w:sz w:val="28"/>
                <w:szCs w:val="28"/>
              </w:rPr>
              <w:t>ление изделий из гипса</w:t>
            </w:r>
          </w:p>
        </w:tc>
        <w:tc>
          <w:tcPr>
            <w:tcW w:w="1134" w:type="dxa"/>
            <w:vMerge/>
          </w:tcPr>
          <w:p w:rsidR="00CB55D8" w:rsidRPr="009705ED" w:rsidRDefault="00CB55D8" w:rsidP="00833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91" w:type="dxa"/>
            <w:tcBorders>
              <w:bottom w:val="single" w:sz="4" w:space="0" w:color="000000" w:themeColor="text1"/>
            </w:tcBorders>
            <w:vAlign w:val="center"/>
          </w:tcPr>
          <w:p w:rsidR="00CB55D8" w:rsidRPr="009705ED" w:rsidRDefault="00CB55D8" w:rsidP="00F335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05E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CB55D8" w:rsidRPr="009705ED" w:rsidTr="000C0EED">
        <w:trPr>
          <w:trHeight w:val="264"/>
        </w:trPr>
        <w:tc>
          <w:tcPr>
            <w:tcW w:w="3970" w:type="dxa"/>
            <w:vMerge/>
          </w:tcPr>
          <w:p w:rsidR="00CB55D8" w:rsidRPr="009705ED" w:rsidRDefault="00CB55D8" w:rsidP="00F93975">
            <w:pPr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9072" w:type="dxa"/>
          </w:tcPr>
          <w:p w:rsidR="00CB55D8" w:rsidRPr="009705ED" w:rsidRDefault="00CB55D8" w:rsidP="004240BF">
            <w:pPr>
              <w:pStyle w:val="1"/>
              <w:ind w:firstLine="0"/>
              <w:outlineLvl w:val="0"/>
              <w:rPr>
                <w:b/>
                <w:sz w:val="28"/>
                <w:szCs w:val="28"/>
              </w:rPr>
            </w:pPr>
            <w:r w:rsidRPr="009705ED">
              <w:rPr>
                <w:b/>
                <w:sz w:val="28"/>
                <w:szCs w:val="28"/>
              </w:rPr>
              <w:t>Практическое занятие</w:t>
            </w:r>
          </w:p>
        </w:tc>
        <w:tc>
          <w:tcPr>
            <w:tcW w:w="1134" w:type="dxa"/>
            <w:vMerge w:val="restart"/>
          </w:tcPr>
          <w:p w:rsidR="00CB55D8" w:rsidRPr="009705ED" w:rsidRDefault="00CB55D8" w:rsidP="00833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705ED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1391" w:type="dxa"/>
            <w:vMerge w:val="restart"/>
            <w:shd w:val="pct15" w:color="auto" w:fill="auto"/>
            <w:vAlign w:val="center"/>
          </w:tcPr>
          <w:p w:rsidR="00CB55D8" w:rsidRPr="009705ED" w:rsidRDefault="00CB55D8" w:rsidP="00F335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B55D8" w:rsidRPr="009705ED" w:rsidTr="00CB55D8">
        <w:trPr>
          <w:trHeight w:val="264"/>
        </w:trPr>
        <w:tc>
          <w:tcPr>
            <w:tcW w:w="3970" w:type="dxa"/>
            <w:vMerge/>
          </w:tcPr>
          <w:p w:rsidR="00CB55D8" w:rsidRPr="009705ED" w:rsidRDefault="00CB55D8" w:rsidP="00F93975">
            <w:pPr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9072" w:type="dxa"/>
            <w:vAlign w:val="center"/>
          </w:tcPr>
          <w:p w:rsidR="00CB55D8" w:rsidRPr="009705ED" w:rsidRDefault="00CB55D8" w:rsidP="00CB55D8">
            <w:pPr>
              <w:pStyle w:val="1"/>
              <w:ind w:firstLine="0"/>
              <w:outlineLvl w:val="0"/>
              <w:rPr>
                <w:b/>
                <w:sz w:val="28"/>
                <w:szCs w:val="28"/>
              </w:rPr>
            </w:pPr>
            <w:r w:rsidRPr="009705ED">
              <w:rPr>
                <w:sz w:val="28"/>
                <w:szCs w:val="28"/>
              </w:rPr>
              <w:t xml:space="preserve">Замешивание гипса </w:t>
            </w:r>
          </w:p>
        </w:tc>
        <w:tc>
          <w:tcPr>
            <w:tcW w:w="1134" w:type="dxa"/>
            <w:vMerge/>
          </w:tcPr>
          <w:p w:rsidR="00CB55D8" w:rsidRPr="009705ED" w:rsidRDefault="00CB55D8" w:rsidP="004A0441">
            <w:pPr>
              <w:pStyle w:val="1"/>
              <w:outlineLvl w:val="0"/>
              <w:rPr>
                <w:b/>
                <w:sz w:val="28"/>
                <w:szCs w:val="28"/>
              </w:rPr>
            </w:pPr>
          </w:p>
        </w:tc>
        <w:tc>
          <w:tcPr>
            <w:tcW w:w="1391" w:type="dxa"/>
            <w:vMerge/>
            <w:shd w:val="pct15" w:color="auto" w:fill="auto"/>
            <w:vAlign w:val="center"/>
          </w:tcPr>
          <w:p w:rsidR="00CB55D8" w:rsidRPr="009705ED" w:rsidRDefault="00CB55D8" w:rsidP="00F335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1674D" w:rsidRPr="009705ED" w:rsidTr="000C0EED">
        <w:trPr>
          <w:trHeight w:val="237"/>
        </w:trPr>
        <w:tc>
          <w:tcPr>
            <w:tcW w:w="3970" w:type="dxa"/>
            <w:vMerge/>
          </w:tcPr>
          <w:p w:rsidR="0041674D" w:rsidRPr="009705ED" w:rsidRDefault="0041674D" w:rsidP="00833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2" w:type="dxa"/>
          </w:tcPr>
          <w:p w:rsidR="0041674D" w:rsidRPr="009705ED" w:rsidRDefault="0041674D" w:rsidP="00833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705ED">
              <w:rPr>
                <w:rFonts w:ascii="Times New Roman" w:hAnsi="Times New Roman" w:cs="Times New Roman"/>
                <w:b/>
                <w:sz w:val="28"/>
                <w:szCs w:val="28"/>
              </w:rPr>
              <w:t>Самостоятельная работа обучающихся</w:t>
            </w:r>
          </w:p>
        </w:tc>
        <w:tc>
          <w:tcPr>
            <w:tcW w:w="1134" w:type="dxa"/>
            <w:vMerge w:val="restart"/>
          </w:tcPr>
          <w:p w:rsidR="0041674D" w:rsidRPr="009705ED" w:rsidRDefault="00DB66B9" w:rsidP="00833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705ED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1391" w:type="dxa"/>
            <w:vMerge/>
            <w:shd w:val="pct15" w:color="auto" w:fill="auto"/>
            <w:vAlign w:val="center"/>
          </w:tcPr>
          <w:p w:rsidR="0041674D" w:rsidRPr="009705ED" w:rsidRDefault="0041674D" w:rsidP="00F335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1674D" w:rsidRPr="009705ED" w:rsidTr="000C0EED">
        <w:trPr>
          <w:trHeight w:val="1126"/>
        </w:trPr>
        <w:tc>
          <w:tcPr>
            <w:tcW w:w="3970" w:type="dxa"/>
            <w:vMerge/>
          </w:tcPr>
          <w:p w:rsidR="0041674D" w:rsidRPr="009705ED" w:rsidRDefault="0041674D" w:rsidP="00833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2" w:type="dxa"/>
          </w:tcPr>
          <w:p w:rsidR="0041674D" w:rsidRPr="009705ED" w:rsidRDefault="0041674D" w:rsidP="00FF76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705ED">
              <w:rPr>
                <w:rFonts w:ascii="Times New Roman" w:hAnsi="Times New Roman" w:cs="Times New Roman"/>
                <w:sz w:val="28"/>
                <w:szCs w:val="28"/>
              </w:rPr>
              <w:t>Состав</w:t>
            </w:r>
            <w:r w:rsidR="00CB55D8" w:rsidRPr="009705ED">
              <w:rPr>
                <w:rFonts w:ascii="Times New Roman" w:hAnsi="Times New Roman" w:cs="Times New Roman"/>
                <w:sz w:val="28"/>
                <w:szCs w:val="28"/>
              </w:rPr>
              <w:t>ление</w:t>
            </w:r>
            <w:r w:rsidRPr="009705ED">
              <w:rPr>
                <w:rFonts w:ascii="Times New Roman" w:hAnsi="Times New Roman" w:cs="Times New Roman"/>
                <w:sz w:val="28"/>
                <w:szCs w:val="28"/>
              </w:rPr>
              <w:t xml:space="preserve"> таблиц:</w:t>
            </w:r>
          </w:p>
          <w:p w:rsidR="0041674D" w:rsidRPr="009705ED" w:rsidRDefault="0041674D" w:rsidP="00B426A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05ED">
              <w:rPr>
                <w:rFonts w:ascii="Times New Roman" w:hAnsi="Times New Roman" w:cs="Times New Roman"/>
                <w:sz w:val="28"/>
                <w:szCs w:val="28"/>
              </w:rPr>
              <w:t>«Классификация оттискных материалов»</w:t>
            </w:r>
            <w:r w:rsidR="00B47C16" w:rsidRPr="009705ED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41674D" w:rsidRPr="009705ED" w:rsidRDefault="0041674D" w:rsidP="001B3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705ED">
              <w:rPr>
                <w:rFonts w:ascii="Times New Roman" w:hAnsi="Times New Roman" w:cs="Times New Roman"/>
                <w:sz w:val="28"/>
                <w:szCs w:val="28"/>
              </w:rPr>
              <w:t>«Сравнительная оценка материалов для рабочих и вспомогательных м</w:t>
            </w:r>
            <w:r w:rsidRPr="009705E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9705ED">
              <w:rPr>
                <w:rFonts w:ascii="Times New Roman" w:hAnsi="Times New Roman" w:cs="Times New Roman"/>
                <w:sz w:val="28"/>
                <w:szCs w:val="28"/>
              </w:rPr>
              <w:t>делей». Контроль на практическом занятии темы 2.2</w:t>
            </w:r>
          </w:p>
        </w:tc>
        <w:tc>
          <w:tcPr>
            <w:tcW w:w="1134" w:type="dxa"/>
            <w:vMerge/>
          </w:tcPr>
          <w:p w:rsidR="0041674D" w:rsidRPr="009705ED" w:rsidRDefault="0041674D" w:rsidP="00833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1" w:type="dxa"/>
            <w:vMerge/>
            <w:shd w:val="pct15" w:color="auto" w:fill="auto"/>
            <w:vAlign w:val="center"/>
          </w:tcPr>
          <w:p w:rsidR="0041674D" w:rsidRPr="009705ED" w:rsidRDefault="0041674D" w:rsidP="00F335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1674D" w:rsidRPr="009705ED" w:rsidTr="000C0EED">
        <w:trPr>
          <w:trHeight w:val="84"/>
        </w:trPr>
        <w:tc>
          <w:tcPr>
            <w:tcW w:w="3970" w:type="dxa"/>
          </w:tcPr>
          <w:p w:rsidR="0041674D" w:rsidRPr="009705ED" w:rsidRDefault="0041674D" w:rsidP="004A04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  <w:r w:rsidRPr="009705ED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  <w:t>Раздел 3.</w:t>
            </w:r>
            <w:r w:rsidR="00D66632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  <w:t xml:space="preserve"> </w:t>
            </w:r>
            <w:r w:rsidRPr="009705ED">
              <w:rPr>
                <w:rFonts w:ascii="Times New Roman" w:hAnsi="Times New Roman" w:cs="Times New Roman"/>
                <w:b/>
                <w:sz w:val="28"/>
                <w:szCs w:val="28"/>
              </w:rPr>
              <w:t>Моделировочные материалы</w:t>
            </w:r>
          </w:p>
        </w:tc>
        <w:tc>
          <w:tcPr>
            <w:tcW w:w="9072" w:type="dxa"/>
          </w:tcPr>
          <w:p w:rsidR="008642CE" w:rsidRPr="009705ED" w:rsidRDefault="008642CE" w:rsidP="00833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41674D" w:rsidRPr="009705ED" w:rsidRDefault="0041674D" w:rsidP="00833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705ED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="00E56FA1" w:rsidRPr="009705ED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391" w:type="dxa"/>
            <w:vMerge/>
            <w:shd w:val="pct15" w:color="auto" w:fill="auto"/>
            <w:vAlign w:val="center"/>
          </w:tcPr>
          <w:p w:rsidR="0041674D" w:rsidRPr="009705ED" w:rsidRDefault="0041674D" w:rsidP="00F335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B55D8" w:rsidRPr="009705ED" w:rsidTr="00B47C16">
        <w:trPr>
          <w:trHeight w:val="345"/>
        </w:trPr>
        <w:tc>
          <w:tcPr>
            <w:tcW w:w="3970" w:type="dxa"/>
            <w:vMerge w:val="restart"/>
          </w:tcPr>
          <w:p w:rsidR="00CB55D8" w:rsidRPr="009705ED" w:rsidRDefault="00CB55D8" w:rsidP="00B47C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left="-57" w:right="-57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9705ED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Тема 3.1. </w:t>
            </w:r>
            <w:r w:rsidRPr="009705ED">
              <w:rPr>
                <w:rFonts w:ascii="Times New Roman" w:hAnsi="Times New Roman" w:cs="Times New Roman"/>
                <w:sz w:val="28"/>
                <w:szCs w:val="28"/>
              </w:rPr>
              <w:t>Моделировочные м</w:t>
            </w:r>
            <w:r w:rsidRPr="009705E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9705E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териалы и их характеристика</w:t>
            </w:r>
          </w:p>
        </w:tc>
        <w:tc>
          <w:tcPr>
            <w:tcW w:w="9072" w:type="dxa"/>
          </w:tcPr>
          <w:p w:rsidR="00CB55D8" w:rsidRPr="009705ED" w:rsidRDefault="00CB55D8" w:rsidP="00833D7F">
            <w:pPr>
              <w:snapToGrid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705ED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Содержание учебного материала</w:t>
            </w:r>
          </w:p>
        </w:tc>
        <w:tc>
          <w:tcPr>
            <w:tcW w:w="1134" w:type="dxa"/>
            <w:vMerge w:val="restart"/>
          </w:tcPr>
          <w:p w:rsidR="00CB55D8" w:rsidRPr="009705ED" w:rsidRDefault="00CB55D8" w:rsidP="00833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705ED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391" w:type="dxa"/>
            <w:vMerge/>
            <w:vAlign w:val="center"/>
          </w:tcPr>
          <w:p w:rsidR="00CB55D8" w:rsidRPr="009705ED" w:rsidRDefault="00CB55D8" w:rsidP="00F335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B55D8" w:rsidRPr="009705ED" w:rsidTr="008642CE">
        <w:trPr>
          <w:trHeight w:val="1195"/>
        </w:trPr>
        <w:tc>
          <w:tcPr>
            <w:tcW w:w="3970" w:type="dxa"/>
            <w:vMerge/>
          </w:tcPr>
          <w:p w:rsidR="00CB55D8" w:rsidRPr="009705ED" w:rsidRDefault="00CB55D8" w:rsidP="002E71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9072" w:type="dxa"/>
          </w:tcPr>
          <w:p w:rsidR="00CB55D8" w:rsidRPr="009705ED" w:rsidRDefault="00CB55D8" w:rsidP="007447C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705ED">
              <w:rPr>
                <w:rFonts w:ascii="Times New Roman" w:hAnsi="Times New Roman" w:cs="Times New Roman"/>
                <w:sz w:val="28"/>
                <w:szCs w:val="28"/>
              </w:rPr>
              <w:t>Требования, предъявляемые к моделировочным материалам.</w:t>
            </w:r>
            <w:r w:rsidR="0016282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705ED">
              <w:rPr>
                <w:rFonts w:ascii="Times New Roman" w:hAnsi="Times New Roman" w:cs="Times New Roman"/>
                <w:sz w:val="28"/>
                <w:szCs w:val="28"/>
              </w:rPr>
              <w:t>Классиф</w:t>
            </w:r>
            <w:r w:rsidRPr="009705E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9705ED">
              <w:rPr>
                <w:rFonts w:ascii="Times New Roman" w:hAnsi="Times New Roman" w:cs="Times New Roman"/>
                <w:sz w:val="28"/>
                <w:szCs w:val="28"/>
              </w:rPr>
              <w:t>кация компонентов восковых смесей. Характеристика основных комп</w:t>
            </w:r>
            <w:r w:rsidRPr="009705E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9705ED">
              <w:rPr>
                <w:rFonts w:ascii="Times New Roman" w:hAnsi="Times New Roman" w:cs="Times New Roman"/>
                <w:sz w:val="28"/>
                <w:szCs w:val="28"/>
              </w:rPr>
              <w:t>нентов восковых смесей. Состав, свойства зуботехнических восковых смесей. Характеристика восковых смесей</w:t>
            </w:r>
          </w:p>
        </w:tc>
        <w:tc>
          <w:tcPr>
            <w:tcW w:w="1134" w:type="dxa"/>
            <w:vMerge/>
          </w:tcPr>
          <w:p w:rsidR="00CB55D8" w:rsidRPr="009705ED" w:rsidRDefault="00CB55D8" w:rsidP="00833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91" w:type="dxa"/>
            <w:tcBorders>
              <w:bottom w:val="single" w:sz="4" w:space="0" w:color="000000" w:themeColor="text1"/>
            </w:tcBorders>
            <w:vAlign w:val="center"/>
          </w:tcPr>
          <w:p w:rsidR="00CB55D8" w:rsidRPr="009705ED" w:rsidRDefault="00CB55D8" w:rsidP="00F335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05E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B55D8" w:rsidRPr="009705ED" w:rsidTr="00DB66B9">
        <w:trPr>
          <w:trHeight w:val="244"/>
        </w:trPr>
        <w:tc>
          <w:tcPr>
            <w:tcW w:w="3970" w:type="dxa"/>
            <w:vMerge/>
          </w:tcPr>
          <w:p w:rsidR="00CB55D8" w:rsidRPr="009705ED" w:rsidRDefault="00CB55D8" w:rsidP="002E71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9072" w:type="dxa"/>
          </w:tcPr>
          <w:p w:rsidR="00CB55D8" w:rsidRPr="009705ED" w:rsidRDefault="00CB55D8" w:rsidP="007447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705ED">
              <w:rPr>
                <w:rFonts w:ascii="Times New Roman" w:hAnsi="Times New Roman" w:cs="Times New Roman"/>
                <w:sz w:val="28"/>
                <w:szCs w:val="28"/>
              </w:rPr>
              <w:t>Размягчение, расплавление и затвердевание воска. Стерилизация воска</w:t>
            </w:r>
          </w:p>
        </w:tc>
        <w:tc>
          <w:tcPr>
            <w:tcW w:w="1134" w:type="dxa"/>
            <w:vMerge/>
          </w:tcPr>
          <w:p w:rsidR="00CB55D8" w:rsidRPr="009705ED" w:rsidRDefault="00CB55D8" w:rsidP="00833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91" w:type="dxa"/>
            <w:tcBorders>
              <w:bottom w:val="single" w:sz="4" w:space="0" w:color="000000" w:themeColor="text1"/>
            </w:tcBorders>
            <w:vAlign w:val="center"/>
          </w:tcPr>
          <w:p w:rsidR="00CB55D8" w:rsidRPr="009705ED" w:rsidRDefault="00CB55D8" w:rsidP="00F335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05E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CB55D8" w:rsidRPr="009705ED" w:rsidTr="000C0EED">
        <w:trPr>
          <w:trHeight w:val="165"/>
        </w:trPr>
        <w:tc>
          <w:tcPr>
            <w:tcW w:w="3970" w:type="dxa"/>
            <w:vMerge/>
          </w:tcPr>
          <w:p w:rsidR="00CB55D8" w:rsidRPr="009705ED" w:rsidRDefault="00CB55D8" w:rsidP="00833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9072" w:type="dxa"/>
          </w:tcPr>
          <w:p w:rsidR="00CB55D8" w:rsidRPr="009705ED" w:rsidRDefault="00CB55D8" w:rsidP="003423AF">
            <w:pPr>
              <w:pStyle w:val="1"/>
              <w:ind w:firstLine="0"/>
              <w:jc w:val="both"/>
              <w:outlineLvl w:val="0"/>
              <w:rPr>
                <w:b/>
                <w:sz w:val="28"/>
                <w:szCs w:val="28"/>
              </w:rPr>
            </w:pPr>
            <w:r w:rsidRPr="009705ED">
              <w:rPr>
                <w:b/>
                <w:sz w:val="28"/>
                <w:szCs w:val="28"/>
              </w:rPr>
              <w:t>Практическое занятие</w:t>
            </w:r>
          </w:p>
        </w:tc>
        <w:tc>
          <w:tcPr>
            <w:tcW w:w="1134" w:type="dxa"/>
            <w:vMerge w:val="restart"/>
          </w:tcPr>
          <w:p w:rsidR="00CB55D8" w:rsidRPr="009705ED" w:rsidRDefault="00CB55D8" w:rsidP="00833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705ED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1391" w:type="dxa"/>
            <w:vMerge w:val="restart"/>
            <w:shd w:val="pct15" w:color="auto" w:fill="auto"/>
            <w:vAlign w:val="center"/>
          </w:tcPr>
          <w:p w:rsidR="00CB55D8" w:rsidRPr="009705ED" w:rsidRDefault="00CB55D8" w:rsidP="00F335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B55D8" w:rsidRPr="009705ED" w:rsidTr="00CB55D8">
        <w:trPr>
          <w:trHeight w:val="165"/>
        </w:trPr>
        <w:tc>
          <w:tcPr>
            <w:tcW w:w="3970" w:type="dxa"/>
            <w:vMerge/>
          </w:tcPr>
          <w:p w:rsidR="00CB55D8" w:rsidRPr="009705ED" w:rsidRDefault="00CB55D8" w:rsidP="00833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9072" w:type="dxa"/>
            <w:vAlign w:val="center"/>
          </w:tcPr>
          <w:p w:rsidR="00CB55D8" w:rsidRPr="009705ED" w:rsidRDefault="00CB55D8" w:rsidP="00CB55D8">
            <w:pPr>
              <w:pStyle w:val="1"/>
              <w:ind w:firstLine="0"/>
              <w:jc w:val="both"/>
              <w:outlineLvl w:val="0"/>
              <w:rPr>
                <w:b/>
                <w:sz w:val="28"/>
                <w:szCs w:val="28"/>
              </w:rPr>
            </w:pPr>
            <w:r w:rsidRPr="009705ED">
              <w:rPr>
                <w:sz w:val="28"/>
                <w:szCs w:val="28"/>
              </w:rPr>
              <w:t>Изготовление базисов и валиков</w:t>
            </w:r>
          </w:p>
        </w:tc>
        <w:tc>
          <w:tcPr>
            <w:tcW w:w="1134" w:type="dxa"/>
            <w:vMerge/>
          </w:tcPr>
          <w:p w:rsidR="00CB55D8" w:rsidRPr="009705ED" w:rsidRDefault="00CB55D8" w:rsidP="00E56FA1">
            <w:pPr>
              <w:pStyle w:val="1"/>
              <w:outlineLvl w:val="0"/>
              <w:rPr>
                <w:b/>
                <w:sz w:val="28"/>
                <w:szCs w:val="28"/>
              </w:rPr>
            </w:pPr>
          </w:p>
        </w:tc>
        <w:tc>
          <w:tcPr>
            <w:tcW w:w="1391" w:type="dxa"/>
            <w:vMerge/>
            <w:shd w:val="pct15" w:color="auto" w:fill="auto"/>
            <w:vAlign w:val="center"/>
          </w:tcPr>
          <w:p w:rsidR="00CB55D8" w:rsidRPr="009705ED" w:rsidRDefault="00CB55D8" w:rsidP="00F335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1674D" w:rsidRPr="009705ED" w:rsidTr="000C0EED">
        <w:trPr>
          <w:trHeight w:val="215"/>
        </w:trPr>
        <w:tc>
          <w:tcPr>
            <w:tcW w:w="3970" w:type="dxa"/>
            <w:vMerge/>
          </w:tcPr>
          <w:p w:rsidR="0041674D" w:rsidRPr="009705ED" w:rsidRDefault="0041674D" w:rsidP="00833D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2" w:type="dxa"/>
          </w:tcPr>
          <w:p w:rsidR="0041674D" w:rsidRPr="009705ED" w:rsidRDefault="0041674D" w:rsidP="00833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705ED">
              <w:rPr>
                <w:rFonts w:ascii="Times New Roman" w:hAnsi="Times New Roman" w:cs="Times New Roman"/>
                <w:b/>
                <w:sz w:val="28"/>
                <w:szCs w:val="28"/>
              </w:rPr>
              <w:t>Самостоятельная работа обучающихся</w:t>
            </w:r>
          </w:p>
        </w:tc>
        <w:tc>
          <w:tcPr>
            <w:tcW w:w="1134" w:type="dxa"/>
            <w:vMerge w:val="restart"/>
          </w:tcPr>
          <w:p w:rsidR="0041674D" w:rsidRPr="009705ED" w:rsidRDefault="00E56FA1" w:rsidP="00833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705ED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1391" w:type="dxa"/>
            <w:vMerge/>
            <w:shd w:val="pct15" w:color="auto" w:fill="auto"/>
            <w:vAlign w:val="center"/>
          </w:tcPr>
          <w:p w:rsidR="0041674D" w:rsidRPr="009705ED" w:rsidRDefault="0041674D" w:rsidP="00F335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1674D" w:rsidRPr="009705ED" w:rsidTr="000C0EED">
        <w:trPr>
          <w:trHeight w:val="743"/>
        </w:trPr>
        <w:tc>
          <w:tcPr>
            <w:tcW w:w="3970" w:type="dxa"/>
            <w:vMerge/>
          </w:tcPr>
          <w:p w:rsidR="0041674D" w:rsidRPr="009705ED" w:rsidRDefault="0041674D" w:rsidP="00833D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2" w:type="dxa"/>
          </w:tcPr>
          <w:p w:rsidR="0041674D" w:rsidRPr="009705ED" w:rsidRDefault="0041674D" w:rsidP="00DB66B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705ED">
              <w:rPr>
                <w:rFonts w:ascii="Times New Roman" w:hAnsi="Times New Roman" w:cs="Times New Roman"/>
                <w:sz w:val="28"/>
                <w:szCs w:val="28"/>
              </w:rPr>
              <w:t xml:space="preserve">Подготовка </w:t>
            </w:r>
            <w:r w:rsidR="00DB66B9" w:rsidRPr="009705ED">
              <w:rPr>
                <w:rFonts w:ascii="Times New Roman" w:hAnsi="Times New Roman" w:cs="Times New Roman"/>
                <w:sz w:val="28"/>
                <w:szCs w:val="28"/>
              </w:rPr>
              <w:t>индивидуального тематического сообщения</w:t>
            </w:r>
            <w:r w:rsidRPr="009705ED">
              <w:rPr>
                <w:rFonts w:ascii="Times New Roman" w:hAnsi="Times New Roman" w:cs="Times New Roman"/>
                <w:sz w:val="28"/>
                <w:szCs w:val="28"/>
              </w:rPr>
              <w:t xml:space="preserve"> «Характерист</w:t>
            </w:r>
            <w:r w:rsidRPr="009705E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9705ED">
              <w:rPr>
                <w:rFonts w:ascii="Times New Roman" w:hAnsi="Times New Roman" w:cs="Times New Roman"/>
                <w:sz w:val="28"/>
                <w:szCs w:val="28"/>
              </w:rPr>
              <w:t>ка зуботехнических восковых смесей». Контроль на практическом зан</w:t>
            </w:r>
            <w:r w:rsidRPr="009705ED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9705ED">
              <w:rPr>
                <w:rFonts w:ascii="Times New Roman" w:hAnsi="Times New Roman" w:cs="Times New Roman"/>
                <w:sz w:val="28"/>
                <w:szCs w:val="28"/>
              </w:rPr>
              <w:t>тии темы 3.1.</w:t>
            </w:r>
          </w:p>
        </w:tc>
        <w:tc>
          <w:tcPr>
            <w:tcW w:w="1134" w:type="dxa"/>
            <w:vMerge/>
          </w:tcPr>
          <w:p w:rsidR="0041674D" w:rsidRPr="009705ED" w:rsidRDefault="0041674D" w:rsidP="00833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91" w:type="dxa"/>
            <w:vMerge/>
            <w:shd w:val="pct15" w:color="auto" w:fill="auto"/>
            <w:vAlign w:val="center"/>
          </w:tcPr>
          <w:p w:rsidR="0041674D" w:rsidRPr="009705ED" w:rsidRDefault="0041674D" w:rsidP="00F335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1674D" w:rsidRPr="009705ED" w:rsidTr="000C0EED">
        <w:trPr>
          <w:trHeight w:val="561"/>
        </w:trPr>
        <w:tc>
          <w:tcPr>
            <w:tcW w:w="3970" w:type="dxa"/>
          </w:tcPr>
          <w:p w:rsidR="0041674D" w:rsidRPr="009705ED" w:rsidRDefault="0041674D" w:rsidP="0041674D">
            <w:pPr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  <w:r w:rsidRPr="009705ED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  <w:t>Раздел 4.</w:t>
            </w:r>
            <w:r w:rsidR="00D66632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  <w:t xml:space="preserve"> </w:t>
            </w:r>
            <w:r w:rsidRPr="009705ED">
              <w:rPr>
                <w:rFonts w:ascii="Times New Roman" w:hAnsi="Times New Roman" w:cs="Times New Roman"/>
                <w:b/>
                <w:sz w:val="28"/>
                <w:szCs w:val="28"/>
              </w:rPr>
              <w:t>Стоматологические пластмассы</w:t>
            </w:r>
          </w:p>
        </w:tc>
        <w:tc>
          <w:tcPr>
            <w:tcW w:w="9072" w:type="dxa"/>
          </w:tcPr>
          <w:p w:rsidR="0041674D" w:rsidRPr="009705ED" w:rsidRDefault="0041674D" w:rsidP="00833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41674D" w:rsidRPr="009705ED" w:rsidRDefault="0041674D" w:rsidP="00833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705ED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="00635FA7" w:rsidRPr="009705ED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1391" w:type="dxa"/>
            <w:vMerge/>
            <w:vAlign w:val="center"/>
          </w:tcPr>
          <w:p w:rsidR="0041674D" w:rsidRPr="009705ED" w:rsidRDefault="0041674D" w:rsidP="00F335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1674D" w:rsidRPr="009705ED" w:rsidTr="000C0EED">
        <w:trPr>
          <w:trHeight w:val="178"/>
        </w:trPr>
        <w:tc>
          <w:tcPr>
            <w:tcW w:w="3970" w:type="dxa"/>
            <w:vMerge w:val="restart"/>
          </w:tcPr>
          <w:p w:rsidR="0041674D" w:rsidRPr="009705ED" w:rsidRDefault="0041674D" w:rsidP="00833D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05ED">
              <w:rPr>
                <w:rFonts w:ascii="Times New Roman" w:hAnsi="Times New Roman" w:cs="Times New Roman"/>
                <w:iCs/>
                <w:sz w:val="28"/>
                <w:szCs w:val="28"/>
              </w:rPr>
              <w:t>Тема 4.1.</w:t>
            </w:r>
            <w:r w:rsidRPr="009705ED">
              <w:rPr>
                <w:rFonts w:ascii="Times New Roman" w:hAnsi="Times New Roman" w:cs="Times New Roman"/>
                <w:sz w:val="28"/>
                <w:szCs w:val="28"/>
              </w:rPr>
              <w:t xml:space="preserve"> Базисные стоматол</w:t>
            </w:r>
            <w:r w:rsidRPr="009705E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9705ED">
              <w:rPr>
                <w:rFonts w:ascii="Times New Roman" w:hAnsi="Times New Roman" w:cs="Times New Roman"/>
                <w:sz w:val="28"/>
                <w:szCs w:val="28"/>
              </w:rPr>
              <w:t>гические пластмассы</w:t>
            </w:r>
          </w:p>
        </w:tc>
        <w:tc>
          <w:tcPr>
            <w:tcW w:w="9072" w:type="dxa"/>
          </w:tcPr>
          <w:p w:rsidR="0041674D" w:rsidRPr="009705ED" w:rsidRDefault="0041674D" w:rsidP="00437C2B">
            <w:pPr>
              <w:snapToGrid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705ED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</w:tcPr>
          <w:p w:rsidR="0041674D" w:rsidRPr="009705ED" w:rsidRDefault="0041674D" w:rsidP="00833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705ED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391" w:type="dxa"/>
            <w:vMerge/>
            <w:vAlign w:val="center"/>
          </w:tcPr>
          <w:p w:rsidR="0041674D" w:rsidRPr="009705ED" w:rsidRDefault="0041674D" w:rsidP="00F335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1674D" w:rsidRPr="009705ED" w:rsidTr="000C0EED">
        <w:trPr>
          <w:trHeight w:val="1653"/>
        </w:trPr>
        <w:tc>
          <w:tcPr>
            <w:tcW w:w="3970" w:type="dxa"/>
            <w:vMerge/>
          </w:tcPr>
          <w:p w:rsidR="0041674D" w:rsidRPr="009705ED" w:rsidRDefault="0041674D" w:rsidP="00833D7F">
            <w:pPr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9072" w:type="dxa"/>
          </w:tcPr>
          <w:p w:rsidR="0041674D" w:rsidRPr="009705ED" w:rsidRDefault="0041674D" w:rsidP="007447C9">
            <w:pPr>
              <w:pStyle w:val="a4"/>
              <w:spacing w:after="0"/>
              <w:jc w:val="both"/>
              <w:rPr>
                <w:b/>
                <w:sz w:val="28"/>
                <w:szCs w:val="28"/>
              </w:rPr>
            </w:pPr>
            <w:r w:rsidRPr="009705ED">
              <w:rPr>
                <w:sz w:val="28"/>
                <w:szCs w:val="28"/>
              </w:rPr>
              <w:t>Требования, предъявляемые к базисным пластмассам.</w:t>
            </w:r>
            <w:r w:rsidR="00364B5F">
              <w:rPr>
                <w:sz w:val="28"/>
                <w:szCs w:val="28"/>
              </w:rPr>
              <w:t xml:space="preserve"> </w:t>
            </w:r>
            <w:r w:rsidRPr="009705ED">
              <w:rPr>
                <w:sz w:val="28"/>
                <w:szCs w:val="28"/>
              </w:rPr>
              <w:t>Классификация пластмасс.</w:t>
            </w:r>
            <w:r w:rsidR="00364B5F">
              <w:rPr>
                <w:sz w:val="28"/>
                <w:szCs w:val="28"/>
              </w:rPr>
              <w:t xml:space="preserve"> </w:t>
            </w:r>
            <w:r w:rsidRPr="009705ED">
              <w:rPr>
                <w:sz w:val="28"/>
                <w:szCs w:val="28"/>
              </w:rPr>
              <w:t>Современное производство порошка и жидкости.</w:t>
            </w:r>
            <w:r w:rsidR="00364B5F">
              <w:rPr>
                <w:sz w:val="28"/>
                <w:szCs w:val="28"/>
              </w:rPr>
              <w:t xml:space="preserve"> </w:t>
            </w:r>
            <w:r w:rsidRPr="009705ED">
              <w:rPr>
                <w:sz w:val="28"/>
                <w:szCs w:val="28"/>
              </w:rPr>
              <w:t>Состав, свойства, применение, режим полимеризации.</w:t>
            </w:r>
            <w:r w:rsidR="00364B5F">
              <w:rPr>
                <w:sz w:val="28"/>
                <w:szCs w:val="28"/>
              </w:rPr>
              <w:t xml:space="preserve"> </w:t>
            </w:r>
            <w:r w:rsidRPr="009705ED">
              <w:rPr>
                <w:sz w:val="28"/>
                <w:szCs w:val="28"/>
              </w:rPr>
              <w:t>Способы борьбы с полимеризационной усадкой, внутренним напряжением и пористостью базисной пластмассы. Сравнительная оценка базисных пластмасс</w:t>
            </w:r>
            <w:r w:rsidR="00756C08" w:rsidRPr="009705ED">
              <w:rPr>
                <w:sz w:val="28"/>
                <w:szCs w:val="28"/>
              </w:rPr>
              <w:t>. Характеристика термопластичных масс</w:t>
            </w:r>
            <w:r w:rsidR="000A3F4F">
              <w:rPr>
                <w:sz w:val="28"/>
                <w:szCs w:val="28"/>
              </w:rPr>
              <w:t xml:space="preserve">. </w:t>
            </w:r>
            <w:r w:rsidR="000A3F4F" w:rsidRPr="000A3F4F">
              <w:rPr>
                <w:color w:val="FF0000"/>
                <w:sz w:val="28"/>
                <w:szCs w:val="28"/>
              </w:rPr>
              <w:t>Правила работы с прекурсорами</w:t>
            </w:r>
          </w:p>
        </w:tc>
        <w:tc>
          <w:tcPr>
            <w:tcW w:w="1134" w:type="dxa"/>
            <w:vMerge/>
          </w:tcPr>
          <w:p w:rsidR="0041674D" w:rsidRPr="009705ED" w:rsidRDefault="0041674D" w:rsidP="008B1F7D">
            <w:pPr>
              <w:pStyle w:val="a4"/>
              <w:rPr>
                <w:color w:val="FF0000"/>
                <w:sz w:val="28"/>
                <w:szCs w:val="28"/>
              </w:rPr>
            </w:pPr>
          </w:p>
        </w:tc>
        <w:tc>
          <w:tcPr>
            <w:tcW w:w="1391" w:type="dxa"/>
            <w:vAlign w:val="center"/>
          </w:tcPr>
          <w:p w:rsidR="0041674D" w:rsidRPr="009705ED" w:rsidRDefault="0041674D" w:rsidP="00F335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05E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9C1324" w:rsidRPr="009705ED" w:rsidTr="000C0EED">
        <w:trPr>
          <w:trHeight w:val="190"/>
        </w:trPr>
        <w:tc>
          <w:tcPr>
            <w:tcW w:w="3970" w:type="dxa"/>
            <w:vMerge w:val="restart"/>
          </w:tcPr>
          <w:p w:rsidR="009C1324" w:rsidRPr="009705ED" w:rsidRDefault="009C1324" w:rsidP="00087637">
            <w:pPr>
              <w:pStyle w:val="a4"/>
              <w:rPr>
                <w:sz w:val="28"/>
                <w:szCs w:val="28"/>
              </w:rPr>
            </w:pPr>
            <w:r w:rsidRPr="009705ED">
              <w:rPr>
                <w:iCs/>
                <w:sz w:val="28"/>
                <w:szCs w:val="28"/>
              </w:rPr>
              <w:t>Тема 4.2.</w:t>
            </w:r>
            <w:r w:rsidRPr="009705ED">
              <w:rPr>
                <w:sz w:val="28"/>
                <w:szCs w:val="28"/>
              </w:rPr>
              <w:t>Быстротвердеющие, эластические пластмассы, пластмассы для мостовидных работ</w:t>
            </w:r>
          </w:p>
        </w:tc>
        <w:tc>
          <w:tcPr>
            <w:tcW w:w="9072" w:type="dxa"/>
          </w:tcPr>
          <w:p w:rsidR="009C1324" w:rsidRPr="009705ED" w:rsidRDefault="009C1324" w:rsidP="00437C2B">
            <w:pPr>
              <w:snapToGrid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705ED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</w:tcPr>
          <w:p w:rsidR="009C1324" w:rsidRPr="009705ED" w:rsidRDefault="009C1324" w:rsidP="00833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705ED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391" w:type="dxa"/>
            <w:shd w:val="pct15" w:color="auto" w:fill="auto"/>
          </w:tcPr>
          <w:p w:rsidR="009C1324" w:rsidRPr="009705ED" w:rsidRDefault="009C1324" w:rsidP="00833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C1324" w:rsidRPr="009705ED" w:rsidTr="000C0EED">
        <w:trPr>
          <w:trHeight w:val="930"/>
        </w:trPr>
        <w:tc>
          <w:tcPr>
            <w:tcW w:w="3970" w:type="dxa"/>
            <w:vMerge/>
          </w:tcPr>
          <w:p w:rsidR="009C1324" w:rsidRPr="009705ED" w:rsidRDefault="009C1324" w:rsidP="00437C2B">
            <w:pPr>
              <w:pStyle w:val="a4"/>
              <w:rPr>
                <w:iCs/>
                <w:sz w:val="28"/>
                <w:szCs w:val="28"/>
              </w:rPr>
            </w:pPr>
          </w:p>
        </w:tc>
        <w:tc>
          <w:tcPr>
            <w:tcW w:w="9072" w:type="dxa"/>
          </w:tcPr>
          <w:p w:rsidR="009C1324" w:rsidRPr="009705ED" w:rsidRDefault="009C1324" w:rsidP="00B967E9">
            <w:pPr>
              <w:pStyle w:val="a4"/>
              <w:spacing w:after="0"/>
              <w:jc w:val="both"/>
              <w:rPr>
                <w:b/>
                <w:sz w:val="28"/>
                <w:szCs w:val="28"/>
              </w:rPr>
            </w:pPr>
            <w:r w:rsidRPr="009705ED">
              <w:rPr>
                <w:sz w:val="28"/>
                <w:szCs w:val="28"/>
              </w:rPr>
              <w:t>Быстротвердеющие (самотвердеющие) пластмассы и их характеристика.Эластические пластмассы и их характеристика.Пластмассы для искусственных зубов и мостовидных протезов, их характеристика</w:t>
            </w:r>
          </w:p>
        </w:tc>
        <w:tc>
          <w:tcPr>
            <w:tcW w:w="1134" w:type="dxa"/>
            <w:vMerge/>
          </w:tcPr>
          <w:p w:rsidR="009C1324" w:rsidRPr="009705ED" w:rsidRDefault="009C1324" w:rsidP="008B1F7D">
            <w:pPr>
              <w:pStyle w:val="a4"/>
              <w:rPr>
                <w:b/>
                <w:sz w:val="28"/>
                <w:szCs w:val="28"/>
              </w:rPr>
            </w:pPr>
          </w:p>
        </w:tc>
        <w:tc>
          <w:tcPr>
            <w:tcW w:w="1391" w:type="dxa"/>
            <w:tcBorders>
              <w:bottom w:val="single" w:sz="4" w:space="0" w:color="000000" w:themeColor="text1"/>
            </w:tcBorders>
            <w:vAlign w:val="center"/>
          </w:tcPr>
          <w:p w:rsidR="009C1324" w:rsidRPr="009705ED" w:rsidRDefault="009C1324" w:rsidP="00F335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05E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9C1324" w:rsidRPr="009705ED" w:rsidTr="009C1324">
        <w:trPr>
          <w:trHeight w:val="663"/>
        </w:trPr>
        <w:tc>
          <w:tcPr>
            <w:tcW w:w="3970" w:type="dxa"/>
            <w:vMerge/>
          </w:tcPr>
          <w:p w:rsidR="009C1324" w:rsidRPr="009705ED" w:rsidRDefault="009C1324" w:rsidP="00437C2B">
            <w:pPr>
              <w:pStyle w:val="a4"/>
              <w:rPr>
                <w:iCs/>
                <w:sz w:val="28"/>
                <w:szCs w:val="28"/>
              </w:rPr>
            </w:pPr>
          </w:p>
        </w:tc>
        <w:tc>
          <w:tcPr>
            <w:tcW w:w="9072" w:type="dxa"/>
          </w:tcPr>
          <w:p w:rsidR="009C1324" w:rsidRPr="009705ED" w:rsidRDefault="009C1324" w:rsidP="00B967E9">
            <w:pPr>
              <w:pStyle w:val="a4"/>
              <w:spacing w:after="0"/>
              <w:jc w:val="both"/>
              <w:rPr>
                <w:sz w:val="28"/>
                <w:szCs w:val="28"/>
              </w:rPr>
            </w:pPr>
            <w:r w:rsidRPr="009705ED">
              <w:rPr>
                <w:sz w:val="28"/>
                <w:szCs w:val="28"/>
              </w:rPr>
              <w:t>Определение стадии готовности их к формовке. Стадии полимеризации. Утилизация отходов</w:t>
            </w:r>
          </w:p>
        </w:tc>
        <w:tc>
          <w:tcPr>
            <w:tcW w:w="1134" w:type="dxa"/>
            <w:vMerge/>
          </w:tcPr>
          <w:p w:rsidR="009C1324" w:rsidRPr="009705ED" w:rsidRDefault="009C1324" w:rsidP="008B1F7D">
            <w:pPr>
              <w:pStyle w:val="a4"/>
              <w:rPr>
                <w:b/>
                <w:sz w:val="28"/>
                <w:szCs w:val="28"/>
              </w:rPr>
            </w:pPr>
          </w:p>
        </w:tc>
        <w:tc>
          <w:tcPr>
            <w:tcW w:w="1391" w:type="dxa"/>
            <w:tcBorders>
              <w:bottom w:val="single" w:sz="4" w:space="0" w:color="000000" w:themeColor="text1"/>
            </w:tcBorders>
            <w:vAlign w:val="center"/>
          </w:tcPr>
          <w:p w:rsidR="009C1324" w:rsidRPr="009705ED" w:rsidRDefault="009C1324" w:rsidP="00F335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05E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9C1324" w:rsidRPr="009705ED" w:rsidTr="000C0EED">
        <w:trPr>
          <w:trHeight w:val="149"/>
        </w:trPr>
        <w:tc>
          <w:tcPr>
            <w:tcW w:w="3970" w:type="dxa"/>
            <w:vMerge/>
          </w:tcPr>
          <w:p w:rsidR="009C1324" w:rsidRPr="009705ED" w:rsidRDefault="009C1324" w:rsidP="00833D7F">
            <w:pP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9072" w:type="dxa"/>
          </w:tcPr>
          <w:p w:rsidR="009C1324" w:rsidRPr="009705ED" w:rsidRDefault="009C1324" w:rsidP="003423AF">
            <w:pPr>
              <w:pStyle w:val="1"/>
              <w:ind w:firstLine="0"/>
              <w:outlineLvl w:val="0"/>
              <w:rPr>
                <w:b/>
                <w:sz w:val="28"/>
                <w:szCs w:val="28"/>
              </w:rPr>
            </w:pPr>
            <w:r w:rsidRPr="009705ED">
              <w:rPr>
                <w:b/>
                <w:sz w:val="28"/>
                <w:szCs w:val="28"/>
              </w:rPr>
              <w:t>Практическое занятие</w:t>
            </w:r>
          </w:p>
        </w:tc>
        <w:tc>
          <w:tcPr>
            <w:tcW w:w="1134" w:type="dxa"/>
            <w:vMerge w:val="restart"/>
          </w:tcPr>
          <w:p w:rsidR="009C1324" w:rsidRPr="009705ED" w:rsidRDefault="009C1324" w:rsidP="00833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705ED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1391" w:type="dxa"/>
            <w:vMerge w:val="restart"/>
            <w:shd w:val="pct15" w:color="auto" w:fill="auto"/>
            <w:vAlign w:val="center"/>
          </w:tcPr>
          <w:p w:rsidR="009C1324" w:rsidRPr="009705ED" w:rsidRDefault="009C1324" w:rsidP="00F335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C1324" w:rsidRPr="009705ED" w:rsidTr="00936716">
        <w:trPr>
          <w:trHeight w:val="149"/>
        </w:trPr>
        <w:tc>
          <w:tcPr>
            <w:tcW w:w="3970" w:type="dxa"/>
            <w:vMerge/>
          </w:tcPr>
          <w:p w:rsidR="009C1324" w:rsidRPr="009705ED" w:rsidRDefault="009C1324" w:rsidP="00833D7F">
            <w:pP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9072" w:type="dxa"/>
            <w:vAlign w:val="center"/>
          </w:tcPr>
          <w:p w:rsidR="009C1324" w:rsidRPr="009705ED" w:rsidRDefault="009C1324" w:rsidP="009C1324">
            <w:pPr>
              <w:pStyle w:val="1"/>
              <w:ind w:firstLine="0"/>
              <w:outlineLvl w:val="0"/>
              <w:rPr>
                <w:b/>
                <w:sz w:val="28"/>
                <w:szCs w:val="28"/>
              </w:rPr>
            </w:pPr>
            <w:r w:rsidRPr="009705ED">
              <w:rPr>
                <w:sz w:val="28"/>
                <w:szCs w:val="28"/>
              </w:rPr>
              <w:t>Замешивание пластмасс</w:t>
            </w:r>
          </w:p>
        </w:tc>
        <w:tc>
          <w:tcPr>
            <w:tcW w:w="1134" w:type="dxa"/>
            <w:vMerge/>
          </w:tcPr>
          <w:p w:rsidR="009C1324" w:rsidRPr="009705ED" w:rsidRDefault="009C1324" w:rsidP="00E56FA1">
            <w:pPr>
              <w:pStyle w:val="1"/>
              <w:outlineLvl w:val="0"/>
              <w:rPr>
                <w:b/>
                <w:sz w:val="28"/>
                <w:szCs w:val="28"/>
              </w:rPr>
            </w:pPr>
          </w:p>
        </w:tc>
        <w:tc>
          <w:tcPr>
            <w:tcW w:w="1391" w:type="dxa"/>
            <w:vMerge/>
            <w:shd w:val="pct15" w:color="auto" w:fill="auto"/>
            <w:vAlign w:val="center"/>
          </w:tcPr>
          <w:p w:rsidR="009C1324" w:rsidRPr="009705ED" w:rsidRDefault="009C1324" w:rsidP="00F335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1674D" w:rsidRPr="009705ED" w:rsidTr="000C0EED">
        <w:trPr>
          <w:trHeight w:val="204"/>
        </w:trPr>
        <w:tc>
          <w:tcPr>
            <w:tcW w:w="3970" w:type="dxa"/>
            <w:vMerge/>
          </w:tcPr>
          <w:p w:rsidR="0041674D" w:rsidRPr="009705ED" w:rsidRDefault="0041674D" w:rsidP="00833D7F">
            <w:pP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9072" w:type="dxa"/>
          </w:tcPr>
          <w:p w:rsidR="0041674D" w:rsidRPr="009705ED" w:rsidRDefault="0041674D" w:rsidP="00437C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705ED">
              <w:rPr>
                <w:rFonts w:ascii="Times New Roman" w:hAnsi="Times New Roman" w:cs="Times New Roman"/>
                <w:b/>
                <w:sz w:val="28"/>
                <w:szCs w:val="28"/>
              </w:rPr>
              <w:t>Самостоятельная работа обучающихся</w:t>
            </w:r>
          </w:p>
        </w:tc>
        <w:tc>
          <w:tcPr>
            <w:tcW w:w="1134" w:type="dxa"/>
            <w:vMerge w:val="restart"/>
          </w:tcPr>
          <w:p w:rsidR="0041674D" w:rsidRPr="009705ED" w:rsidRDefault="00DB66B9" w:rsidP="00833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705ED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1391" w:type="dxa"/>
            <w:vMerge/>
            <w:shd w:val="pct15" w:color="auto" w:fill="auto"/>
            <w:vAlign w:val="center"/>
          </w:tcPr>
          <w:p w:rsidR="0041674D" w:rsidRPr="009705ED" w:rsidRDefault="0041674D" w:rsidP="00F335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1674D" w:rsidRPr="009705ED" w:rsidTr="000C0EED">
        <w:trPr>
          <w:trHeight w:val="702"/>
        </w:trPr>
        <w:tc>
          <w:tcPr>
            <w:tcW w:w="3970" w:type="dxa"/>
            <w:vMerge/>
          </w:tcPr>
          <w:p w:rsidR="0041674D" w:rsidRPr="009705ED" w:rsidRDefault="0041674D" w:rsidP="00833D7F">
            <w:pP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9072" w:type="dxa"/>
          </w:tcPr>
          <w:p w:rsidR="0041674D" w:rsidRPr="009705ED" w:rsidRDefault="0041674D" w:rsidP="001B3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705ED">
              <w:rPr>
                <w:rFonts w:ascii="Times New Roman" w:hAnsi="Times New Roman" w:cs="Times New Roman"/>
                <w:sz w:val="28"/>
                <w:szCs w:val="28"/>
              </w:rPr>
              <w:t>Изготовление стенда «Пластмассы, применяемые в ортопедической ст</w:t>
            </w:r>
            <w:r w:rsidRPr="009705E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9705ED">
              <w:rPr>
                <w:rFonts w:ascii="Times New Roman" w:hAnsi="Times New Roman" w:cs="Times New Roman"/>
                <w:sz w:val="28"/>
                <w:szCs w:val="28"/>
              </w:rPr>
              <w:t>матологии». Контроль на практическом занятии темы 4.2</w:t>
            </w:r>
          </w:p>
        </w:tc>
        <w:tc>
          <w:tcPr>
            <w:tcW w:w="1134" w:type="dxa"/>
            <w:vMerge/>
          </w:tcPr>
          <w:p w:rsidR="0041674D" w:rsidRPr="009705ED" w:rsidRDefault="0041674D" w:rsidP="00833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91" w:type="dxa"/>
            <w:vMerge/>
            <w:shd w:val="pct15" w:color="auto" w:fill="auto"/>
            <w:vAlign w:val="center"/>
          </w:tcPr>
          <w:p w:rsidR="0041674D" w:rsidRPr="009705ED" w:rsidRDefault="0041674D" w:rsidP="00F335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1674D" w:rsidRPr="009705ED" w:rsidTr="000C0EED">
        <w:trPr>
          <w:trHeight w:val="709"/>
        </w:trPr>
        <w:tc>
          <w:tcPr>
            <w:tcW w:w="3970" w:type="dxa"/>
          </w:tcPr>
          <w:p w:rsidR="0041674D" w:rsidRPr="009705ED" w:rsidRDefault="0041674D" w:rsidP="00833D7F">
            <w:pP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  <w:r w:rsidRPr="009705ED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  <w:t>Раздел 5</w:t>
            </w:r>
            <w:r w:rsidR="00F73973" w:rsidRPr="009705ED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  <w:t>.</w:t>
            </w:r>
            <w:r w:rsidR="00D66632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  <w:t xml:space="preserve"> </w:t>
            </w:r>
            <w:r w:rsidRPr="009705ED">
              <w:rPr>
                <w:rFonts w:ascii="Times New Roman" w:hAnsi="Times New Roman" w:cs="Times New Roman"/>
                <w:b/>
                <w:sz w:val="28"/>
                <w:szCs w:val="28"/>
              </w:rPr>
              <w:t>Искусственные з</w:t>
            </w:r>
            <w:r w:rsidRPr="009705ED">
              <w:rPr>
                <w:rFonts w:ascii="Times New Roman" w:hAnsi="Times New Roman" w:cs="Times New Roman"/>
                <w:b/>
                <w:sz w:val="28"/>
                <w:szCs w:val="28"/>
              </w:rPr>
              <w:t>у</w:t>
            </w:r>
            <w:r w:rsidRPr="009705ED">
              <w:rPr>
                <w:rFonts w:ascii="Times New Roman" w:hAnsi="Times New Roman" w:cs="Times New Roman"/>
                <w:b/>
                <w:sz w:val="28"/>
                <w:szCs w:val="28"/>
              </w:rPr>
              <w:t>бы и материалы для их изг</w:t>
            </w:r>
            <w:r w:rsidRPr="009705ED">
              <w:rPr>
                <w:rFonts w:ascii="Times New Roman" w:hAnsi="Times New Roman" w:cs="Times New Roman"/>
                <w:b/>
                <w:sz w:val="28"/>
                <w:szCs w:val="28"/>
              </w:rPr>
              <w:t>о</w:t>
            </w:r>
            <w:r w:rsidRPr="009705ED">
              <w:rPr>
                <w:rFonts w:ascii="Times New Roman" w:hAnsi="Times New Roman" w:cs="Times New Roman"/>
                <w:b/>
                <w:sz w:val="28"/>
                <w:szCs w:val="28"/>
              </w:rPr>
              <w:t>товления</w:t>
            </w:r>
          </w:p>
        </w:tc>
        <w:tc>
          <w:tcPr>
            <w:tcW w:w="9072" w:type="dxa"/>
          </w:tcPr>
          <w:p w:rsidR="0041674D" w:rsidRPr="009705ED" w:rsidRDefault="0041674D" w:rsidP="00833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41674D" w:rsidRPr="009705ED" w:rsidRDefault="0041674D" w:rsidP="00833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705ED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391" w:type="dxa"/>
            <w:vMerge/>
            <w:vAlign w:val="center"/>
          </w:tcPr>
          <w:p w:rsidR="0041674D" w:rsidRPr="009705ED" w:rsidRDefault="0041674D" w:rsidP="00F335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1674D" w:rsidRPr="009705ED" w:rsidTr="000C0EED">
        <w:trPr>
          <w:trHeight w:val="178"/>
        </w:trPr>
        <w:tc>
          <w:tcPr>
            <w:tcW w:w="3970" w:type="dxa"/>
            <w:vMerge w:val="restart"/>
          </w:tcPr>
          <w:p w:rsidR="0041674D" w:rsidRPr="009705ED" w:rsidRDefault="0041674D" w:rsidP="00087637">
            <w:pPr>
              <w:pStyle w:val="a4"/>
              <w:rPr>
                <w:sz w:val="28"/>
                <w:szCs w:val="28"/>
              </w:rPr>
            </w:pPr>
            <w:r w:rsidRPr="009705ED">
              <w:rPr>
                <w:iCs/>
                <w:sz w:val="28"/>
                <w:szCs w:val="28"/>
              </w:rPr>
              <w:t>Тема 5.1.</w:t>
            </w:r>
            <w:r w:rsidRPr="009705ED">
              <w:rPr>
                <w:sz w:val="28"/>
                <w:szCs w:val="28"/>
              </w:rPr>
              <w:t xml:space="preserve"> Пластмассовые, фарфоровые, металлические, комбинированные искусственные зубы</w:t>
            </w:r>
          </w:p>
        </w:tc>
        <w:tc>
          <w:tcPr>
            <w:tcW w:w="9072" w:type="dxa"/>
          </w:tcPr>
          <w:p w:rsidR="0041674D" w:rsidRPr="009705ED" w:rsidRDefault="0041674D" w:rsidP="00833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705ED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</w:tcPr>
          <w:p w:rsidR="0041674D" w:rsidRPr="009705ED" w:rsidRDefault="0041674D" w:rsidP="00833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705ED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391" w:type="dxa"/>
            <w:vMerge/>
            <w:shd w:val="pct15" w:color="auto" w:fill="auto"/>
            <w:vAlign w:val="center"/>
          </w:tcPr>
          <w:p w:rsidR="0041674D" w:rsidRPr="009705ED" w:rsidRDefault="0041674D" w:rsidP="00F335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426A3" w:rsidRPr="009705ED" w:rsidTr="000C0EED">
        <w:trPr>
          <w:trHeight w:val="1609"/>
        </w:trPr>
        <w:tc>
          <w:tcPr>
            <w:tcW w:w="3970" w:type="dxa"/>
            <w:vMerge/>
          </w:tcPr>
          <w:p w:rsidR="00B426A3" w:rsidRPr="009705ED" w:rsidRDefault="00B426A3" w:rsidP="00050F20">
            <w:pPr>
              <w:pStyle w:val="a4"/>
              <w:rPr>
                <w:iCs/>
                <w:sz w:val="28"/>
                <w:szCs w:val="28"/>
              </w:rPr>
            </w:pPr>
          </w:p>
        </w:tc>
        <w:tc>
          <w:tcPr>
            <w:tcW w:w="9072" w:type="dxa"/>
          </w:tcPr>
          <w:p w:rsidR="00B426A3" w:rsidRPr="009705ED" w:rsidRDefault="00B426A3" w:rsidP="00087637">
            <w:pPr>
              <w:pStyle w:val="a4"/>
              <w:spacing w:after="0"/>
              <w:ind w:left="34"/>
              <w:jc w:val="both"/>
              <w:rPr>
                <w:b/>
                <w:sz w:val="28"/>
                <w:szCs w:val="28"/>
              </w:rPr>
            </w:pPr>
            <w:r w:rsidRPr="009705ED">
              <w:rPr>
                <w:sz w:val="28"/>
                <w:szCs w:val="28"/>
              </w:rPr>
              <w:t>Требования, предъявляемые к искусственным зубам</w:t>
            </w:r>
            <w:r w:rsidR="00087637" w:rsidRPr="009705ED">
              <w:rPr>
                <w:sz w:val="28"/>
                <w:szCs w:val="28"/>
              </w:rPr>
              <w:t>.</w:t>
            </w:r>
            <w:r w:rsidR="00364B5F">
              <w:rPr>
                <w:sz w:val="28"/>
                <w:szCs w:val="28"/>
              </w:rPr>
              <w:t xml:space="preserve"> </w:t>
            </w:r>
            <w:r w:rsidRPr="009705ED">
              <w:rPr>
                <w:sz w:val="28"/>
                <w:szCs w:val="28"/>
              </w:rPr>
              <w:t>Виды зубов</w:t>
            </w:r>
            <w:r w:rsidR="00087637" w:rsidRPr="009705ED">
              <w:rPr>
                <w:sz w:val="28"/>
                <w:szCs w:val="28"/>
              </w:rPr>
              <w:t>.</w:t>
            </w:r>
            <w:r w:rsidR="00364B5F">
              <w:rPr>
                <w:sz w:val="28"/>
                <w:szCs w:val="28"/>
              </w:rPr>
              <w:t xml:space="preserve"> </w:t>
            </w:r>
            <w:r w:rsidRPr="009705ED">
              <w:rPr>
                <w:sz w:val="28"/>
                <w:szCs w:val="28"/>
              </w:rPr>
              <w:t>Материалы, применяемые для изготовления искусственных зубов</w:t>
            </w:r>
            <w:r w:rsidR="00087637" w:rsidRPr="009705ED">
              <w:rPr>
                <w:sz w:val="28"/>
                <w:szCs w:val="28"/>
              </w:rPr>
              <w:t>.</w:t>
            </w:r>
            <w:r w:rsidR="00364B5F">
              <w:rPr>
                <w:sz w:val="28"/>
                <w:szCs w:val="28"/>
              </w:rPr>
              <w:t xml:space="preserve"> </w:t>
            </w:r>
            <w:r w:rsidRPr="009705ED">
              <w:rPr>
                <w:sz w:val="28"/>
                <w:szCs w:val="28"/>
              </w:rPr>
              <w:t>Фарфоровые зубы и их характеристика</w:t>
            </w:r>
            <w:r w:rsidR="00087637" w:rsidRPr="009705ED">
              <w:rPr>
                <w:sz w:val="28"/>
                <w:szCs w:val="28"/>
              </w:rPr>
              <w:t>.</w:t>
            </w:r>
            <w:r w:rsidR="00364B5F">
              <w:rPr>
                <w:sz w:val="28"/>
                <w:szCs w:val="28"/>
              </w:rPr>
              <w:t xml:space="preserve"> </w:t>
            </w:r>
            <w:r w:rsidRPr="009705ED">
              <w:rPr>
                <w:sz w:val="28"/>
                <w:szCs w:val="28"/>
              </w:rPr>
              <w:t>Пластмассовые зубы и их характеристика</w:t>
            </w:r>
            <w:r w:rsidR="00087637" w:rsidRPr="009705ED">
              <w:rPr>
                <w:sz w:val="28"/>
                <w:szCs w:val="28"/>
              </w:rPr>
              <w:t xml:space="preserve">. </w:t>
            </w:r>
            <w:r w:rsidRPr="009705ED">
              <w:rPr>
                <w:sz w:val="28"/>
                <w:szCs w:val="28"/>
              </w:rPr>
              <w:t>Металлические и комбинированные зубы и их критические оценки</w:t>
            </w:r>
          </w:p>
        </w:tc>
        <w:tc>
          <w:tcPr>
            <w:tcW w:w="1134" w:type="dxa"/>
            <w:vMerge/>
          </w:tcPr>
          <w:p w:rsidR="00B426A3" w:rsidRPr="009705ED" w:rsidRDefault="00B426A3" w:rsidP="00833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91" w:type="dxa"/>
            <w:tcBorders>
              <w:bottom w:val="single" w:sz="4" w:space="0" w:color="000000" w:themeColor="text1"/>
            </w:tcBorders>
            <w:vAlign w:val="center"/>
          </w:tcPr>
          <w:p w:rsidR="00B426A3" w:rsidRPr="009705ED" w:rsidRDefault="00B426A3" w:rsidP="00F335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05E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426A3" w:rsidRPr="009705ED" w:rsidTr="000C0EED">
        <w:trPr>
          <w:trHeight w:val="323"/>
        </w:trPr>
        <w:tc>
          <w:tcPr>
            <w:tcW w:w="3970" w:type="dxa"/>
          </w:tcPr>
          <w:p w:rsidR="00A61D24" w:rsidRPr="009705ED" w:rsidRDefault="00B426A3" w:rsidP="00ED29AE">
            <w:pPr>
              <w:ind w:left="-142" w:firstLine="142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705ED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  <w:t xml:space="preserve">Раздел </w:t>
            </w:r>
            <w:r w:rsidR="003423AF" w:rsidRPr="009705ED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  <w:r w:rsidR="00F73973" w:rsidRPr="009705ED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  <w:r w:rsidR="00D6663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9705ED">
              <w:rPr>
                <w:rFonts w:ascii="Times New Roman" w:hAnsi="Times New Roman" w:cs="Times New Roman"/>
                <w:b/>
                <w:sz w:val="28"/>
                <w:szCs w:val="28"/>
              </w:rPr>
              <w:t>Металлы и сплавы</w:t>
            </w:r>
          </w:p>
        </w:tc>
        <w:tc>
          <w:tcPr>
            <w:tcW w:w="9072" w:type="dxa"/>
          </w:tcPr>
          <w:p w:rsidR="00B426A3" w:rsidRPr="009705ED" w:rsidRDefault="00B426A3" w:rsidP="00833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B426A3" w:rsidRPr="009705ED" w:rsidRDefault="00B426A3" w:rsidP="00833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705ED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="00635FA7" w:rsidRPr="009705ED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391" w:type="dxa"/>
            <w:vMerge w:val="restart"/>
            <w:shd w:val="pct15" w:color="auto" w:fill="auto"/>
            <w:vAlign w:val="center"/>
          </w:tcPr>
          <w:p w:rsidR="00B426A3" w:rsidRPr="009705ED" w:rsidRDefault="00B426A3" w:rsidP="00F335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426A3" w:rsidRPr="009705ED" w:rsidTr="000C0EED">
        <w:trPr>
          <w:trHeight w:val="231"/>
        </w:trPr>
        <w:tc>
          <w:tcPr>
            <w:tcW w:w="3970" w:type="dxa"/>
            <w:vMerge w:val="restart"/>
          </w:tcPr>
          <w:p w:rsidR="00B426A3" w:rsidRPr="009705ED" w:rsidRDefault="00B426A3" w:rsidP="00833D7F">
            <w:pPr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9705ED">
              <w:rPr>
                <w:rFonts w:ascii="Times New Roman" w:hAnsi="Times New Roman" w:cs="Times New Roman"/>
                <w:iCs/>
                <w:sz w:val="28"/>
                <w:szCs w:val="28"/>
              </w:rPr>
              <w:t>Тема 6.1.</w:t>
            </w:r>
            <w:r w:rsidRPr="009705ED">
              <w:rPr>
                <w:rFonts w:ascii="Times New Roman" w:hAnsi="Times New Roman" w:cs="Times New Roman"/>
                <w:sz w:val="28"/>
                <w:szCs w:val="28"/>
              </w:rPr>
              <w:t>Основные (констру</w:t>
            </w:r>
            <w:r w:rsidRPr="009705ED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9705ED">
              <w:rPr>
                <w:rFonts w:ascii="Times New Roman" w:hAnsi="Times New Roman" w:cs="Times New Roman"/>
                <w:sz w:val="28"/>
                <w:szCs w:val="28"/>
              </w:rPr>
              <w:t>ционные) металлы и сплавы</w:t>
            </w:r>
          </w:p>
        </w:tc>
        <w:tc>
          <w:tcPr>
            <w:tcW w:w="9072" w:type="dxa"/>
          </w:tcPr>
          <w:p w:rsidR="00B426A3" w:rsidRPr="009705ED" w:rsidRDefault="00B426A3" w:rsidP="00833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705ED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</w:tcPr>
          <w:p w:rsidR="00B426A3" w:rsidRPr="009705ED" w:rsidRDefault="00B426A3" w:rsidP="00833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705ED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391" w:type="dxa"/>
            <w:vMerge/>
            <w:shd w:val="pct15" w:color="auto" w:fill="auto"/>
            <w:vAlign w:val="center"/>
          </w:tcPr>
          <w:p w:rsidR="00B426A3" w:rsidRPr="009705ED" w:rsidRDefault="00B426A3" w:rsidP="00F335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426A3" w:rsidRPr="009705ED" w:rsidTr="000C0EED">
        <w:trPr>
          <w:trHeight w:val="1354"/>
        </w:trPr>
        <w:tc>
          <w:tcPr>
            <w:tcW w:w="3970" w:type="dxa"/>
            <w:vMerge/>
          </w:tcPr>
          <w:p w:rsidR="00B426A3" w:rsidRPr="009705ED" w:rsidRDefault="00B426A3" w:rsidP="00833D7F">
            <w:pPr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9072" w:type="dxa"/>
          </w:tcPr>
          <w:p w:rsidR="00B426A3" w:rsidRPr="009705ED" w:rsidRDefault="00B426A3" w:rsidP="009705ED">
            <w:pPr>
              <w:pStyle w:val="a4"/>
              <w:spacing w:after="0"/>
              <w:jc w:val="both"/>
              <w:rPr>
                <w:b/>
                <w:sz w:val="28"/>
                <w:szCs w:val="28"/>
              </w:rPr>
            </w:pPr>
            <w:r w:rsidRPr="009705ED">
              <w:rPr>
                <w:sz w:val="28"/>
                <w:szCs w:val="28"/>
              </w:rPr>
              <w:t>Общие сведения о металлах, применяемых в зубопротезной технике</w:t>
            </w:r>
            <w:r w:rsidR="00087637" w:rsidRPr="009705ED">
              <w:rPr>
                <w:sz w:val="28"/>
                <w:szCs w:val="28"/>
              </w:rPr>
              <w:t>.</w:t>
            </w:r>
            <w:r w:rsidR="00364B5F">
              <w:rPr>
                <w:sz w:val="28"/>
                <w:szCs w:val="28"/>
              </w:rPr>
              <w:t xml:space="preserve"> </w:t>
            </w:r>
            <w:r w:rsidRPr="009705ED">
              <w:rPr>
                <w:sz w:val="28"/>
                <w:szCs w:val="28"/>
              </w:rPr>
              <w:t>Три вида взаимодействия между металлами, входящими в сплав</w:t>
            </w:r>
            <w:r w:rsidR="00087637" w:rsidRPr="009705ED">
              <w:rPr>
                <w:sz w:val="28"/>
                <w:szCs w:val="28"/>
              </w:rPr>
              <w:t>.</w:t>
            </w:r>
            <w:r w:rsidR="00364B5F">
              <w:rPr>
                <w:sz w:val="28"/>
                <w:szCs w:val="28"/>
              </w:rPr>
              <w:t xml:space="preserve"> </w:t>
            </w:r>
            <w:r w:rsidRPr="009705ED">
              <w:rPr>
                <w:sz w:val="28"/>
                <w:szCs w:val="28"/>
              </w:rPr>
              <w:t>Основные способы обработки сплавов, их характеристика</w:t>
            </w:r>
            <w:r w:rsidR="00087637" w:rsidRPr="009705ED">
              <w:rPr>
                <w:sz w:val="28"/>
                <w:szCs w:val="28"/>
              </w:rPr>
              <w:t>.</w:t>
            </w:r>
            <w:r w:rsidR="00364B5F">
              <w:rPr>
                <w:sz w:val="28"/>
                <w:szCs w:val="28"/>
              </w:rPr>
              <w:t xml:space="preserve"> </w:t>
            </w:r>
            <w:r w:rsidRPr="009705ED">
              <w:rPr>
                <w:sz w:val="28"/>
                <w:szCs w:val="28"/>
              </w:rPr>
              <w:t>Изменения в структуре и свойствах материалов и спла</w:t>
            </w:r>
            <w:r w:rsidR="001E1B31" w:rsidRPr="009705ED">
              <w:rPr>
                <w:sz w:val="28"/>
                <w:szCs w:val="28"/>
              </w:rPr>
              <w:t xml:space="preserve">вов, происходящих в процессе их </w:t>
            </w:r>
            <w:r w:rsidRPr="009705ED">
              <w:rPr>
                <w:sz w:val="28"/>
                <w:szCs w:val="28"/>
              </w:rPr>
              <w:t>обработки</w:t>
            </w:r>
          </w:p>
        </w:tc>
        <w:tc>
          <w:tcPr>
            <w:tcW w:w="1134" w:type="dxa"/>
            <w:vMerge/>
          </w:tcPr>
          <w:p w:rsidR="00B426A3" w:rsidRPr="009705ED" w:rsidRDefault="00B426A3" w:rsidP="008B1F7D">
            <w:pPr>
              <w:pStyle w:val="a4"/>
              <w:rPr>
                <w:b/>
                <w:sz w:val="28"/>
                <w:szCs w:val="28"/>
              </w:rPr>
            </w:pPr>
          </w:p>
        </w:tc>
        <w:tc>
          <w:tcPr>
            <w:tcW w:w="1391" w:type="dxa"/>
            <w:tcBorders>
              <w:bottom w:val="single" w:sz="4" w:space="0" w:color="000000" w:themeColor="text1"/>
            </w:tcBorders>
            <w:vAlign w:val="center"/>
          </w:tcPr>
          <w:p w:rsidR="00B426A3" w:rsidRPr="009705ED" w:rsidRDefault="00B426A3" w:rsidP="00F335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05E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426A3" w:rsidRPr="009705ED" w:rsidTr="000C0EED">
        <w:trPr>
          <w:trHeight w:val="182"/>
        </w:trPr>
        <w:tc>
          <w:tcPr>
            <w:tcW w:w="3970" w:type="dxa"/>
            <w:vMerge w:val="restart"/>
          </w:tcPr>
          <w:p w:rsidR="00B426A3" w:rsidRPr="009705ED" w:rsidRDefault="00B426A3" w:rsidP="008B1F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05ED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Тема </w:t>
            </w:r>
            <w:r w:rsidRPr="009705ED">
              <w:rPr>
                <w:rFonts w:ascii="Times New Roman" w:hAnsi="Times New Roman" w:cs="Times New Roman"/>
                <w:sz w:val="28"/>
                <w:szCs w:val="28"/>
              </w:rPr>
              <w:t>6.2. Благородные мета</w:t>
            </w:r>
            <w:r w:rsidRPr="009705ED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r w:rsidRPr="009705ED">
              <w:rPr>
                <w:rFonts w:ascii="Times New Roman" w:hAnsi="Times New Roman" w:cs="Times New Roman"/>
                <w:sz w:val="28"/>
                <w:szCs w:val="28"/>
              </w:rPr>
              <w:t>лы и их сплавы</w:t>
            </w:r>
          </w:p>
        </w:tc>
        <w:tc>
          <w:tcPr>
            <w:tcW w:w="9072" w:type="dxa"/>
          </w:tcPr>
          <w:p w:rsidR="00B426A3" w:rsidRPr="009705ED" w:rsidRDefault="00B426A3" w:rsidP="00833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705ED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</w:tcPr>
          <w:p w:rsidR="00B426A3" w:rsidRPr="009705ED" w:rsidRDefault="00B426A3" w:rsidP="00833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705ED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391" w:type="dxa"/>
            <w:shd w:val="pct15" w:color="auto" w:fill="auto"/>
            <w:vAlign w:val="center"/>
          </w:tcPr>
          <w:p w:rsidR="00B426A3" w:rsidRPr="009705ED" w:rsidRDefault="00B426A3" w:rsidP="00F335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426A3" w:rsidRPr="009705ED" w:rsidTr="000C0EED">
        <w:trPr>
          <w:trHeight w:val="655"/>
        </w:trPr>
        <w:tc>
          <w:tcPr>
            <w:tcW w:w="3970" w:type="dxa"/>
            <w:vMerge/>
          </w:tcPr>
          <w:p w:rsidR="00B426A3" w:rsidRPr="009705ED" w:rsidRDefault="00B426A3" w:rsidP="00833D7F">
            <w:pPr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9072" w:type="dxa"/>
          </w:tcPr>
          <w:p w:rsidR="00B426A3" w:rsidRPr="009705ED" w:rsidRDefault="00B426A3" w:rsidP="009705ED">
            <w:pPr>
              <w:pStyle w:val="a4"/>
              <w:spacing w:after="0"/>
              <w:jc w:val="both"/>
              <w:rPr>
                <w:b/>
                <w:sz w:val="28"/>
                <w:szCs w:val="28"/>
              </w:rPr>
            </w:pPr>
            <w:r w:rsidRPr="009705ED">
              <w:rPr>
                <w:sz w:val="28"/>
                <w:szCs w:val="28"/>
              </w:rPr>
              <w:t>Свойства благородных металлов</w:t>
            </w:r>
            <w:r w:rsidR="00087637" w:rsidRPr="009705ED">
              <w:rPr>
                <w:sz w:val="28"/>
                <w:szCs w:val="28"/>
              </w:rPr>
              <w:t>.</w:t>
            </w:r>
            <w:r w:rsidR="00364B5F">
              <w:rPr>
                <w:sz w:val="28"/>
                <w:szCs w:val="28"/>
              </w:rPr>
              <w:t xml:space="preserve"> </w:t>
            </w:r>
            <w:r w:rsidRPr="009705ED">
              <w:rPr>
                <w:sz w:val="28"/>
                <w:szCs w:val="28"/>
              </w:rPr>
              <w:t>Стоматологические сплавы золота</w:t>
            </w:r>
            <w:r w:rsidR="00087637" w:rsidRPr="009705ED">
              <w:rPr>
                <w:sz w:val="28"/>
                <w:szCs w:val="28"/>
              </w:rPr>
              <w:t>.</w:t>
            </w:r>
            <w:r w:rsidRPr="009705ED">
              <w:rPr>
                <w:sz w:val="28"/>
                <w:szCs w:val="28"/>
              </w:rPr>
              <w:t xml:space="preserve"> Состав, свойства и применение сплавов благородных металлов</w:t>
            </w:r>
          </w:p>
        </w:tc>
        <w:tc>
          <w:tcPr>
            <w:tcW w:w="1134" w:type="dxa"/>
            <w:vMerge/>
          </w:tcPr>
          <w:p w:rsidR="00B426A3" w:rsidRPr="009705ED" w:rsidRDefault="00B426A3" w:rsidP="008B1F7D">
            <w:pPr>
              <w:pStyle w:val="a4"/>
              <w:rPr>
                <w:b/>
                <w:sz w:val="28"/>
                <w:szCs w:val="28"/>
              </w:rPr>
            </w:pPr>
          </w:p>
        </w:tc>
        <w:tc>
          <w:tcPr>
            <w:tcW w:w="1391" w:type="dxa"/>
            <w:tcBorders>
              <w:bottom w:val="single" w:sz="4" w:space="0" w:color="000000" w:themeColor="text1"/>
            </w:tcBorders>
            <w:vAlign w:val="center"/>
          </w:tcPr>
          <w:p w:rsidR="00B426A3" w:rsidRPr="009705ED" w:rsidRDefault="00B426A3" w:rsidP="00F335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05E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426A3" w:rsidRPr="009705ED" w:rsidTr="000C0EED">
        <w:trPr>
          <w:trHeight w:val="229"/>
        </w:trPr>
        <w:tc>
          <w:tcPr>
            <w:tcW w:w="3970" w:type="dxa"/>
            <w:vMerge w:val="restart"/>
          </w:tcPr>
          <w:p w:rsidR="00B426A3" w:rsidRPr="009705ED" w:rsidRDefault="00B426A3" w:rsidP="008B1F7D">
            <w:pP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  <w:r w:rsidRPr="009705ED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Тема </w:t>
            </w:r>
            <w:r w:rsidRPr="009705ED">
              <w:rPr>
                <w:rFonts w:ascii="Times New Roman" w:hAnsi="Times New Roman" w:cs="Times New Roman"/>
                <w:sz w:val="28"/>
                <w:szCs w:val="28"/>
              </w:rPr>
              <w:t>6.3.</w:t>
            </w:r>
            <w:r w:rsidR="00D6663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705ED">
              <w:rPr>
                <w:rFonts w:ascii="Times New Roman" w:hAnsi="Times New Roman" w:cs="Times New Roman"/>
                <w:sz w:val="28"/>
                <w:szCs w:val="28"/>
              </w:rPr>
              <w:t>Нержавеющая хр</w:t>
            </w:r>
            <w:r w:rsidRPr="009705E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9705ED">
              <w:rPr>
                <w:rFonts w:ascii="Times New Roman" w:hAnsi="Times New Roman" w:cs="Times New Roman"/>
                <w:sz w:val="28"/>
                <w:szCs w:val="28"/>
              </w:rPr>
              <w:t>моникелевая сталь и ее комп</w:t>
            </w:r>
            <w:r w:rsidRPr="009705E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9705ED">
              <w:rPr>
                <w:rFonts w:ascii="Times New Roman" w:hAnsi="Times New Roman" w:cs="Times New Roman"/>
                <w:sz w:val="28"/>
                <w:szCs w:val="28"/>
              </w:rPr>
              <w:t>ненты</w:t>
            </w:r>
          </w:p>
        </w:tc>
        <w:tc>
          <w:tcPr>
            <w:tcW w:w="9072" w:type="dxa"/>
            <w:tcBorders>
              <w:bottom w:val="single" w:sz="4" w:space="0" w:color="auto"/>
            </w:tcBorders>
          </w:tcPr>
          <w:p w:rsidR="00B426A3" w:rsidRPr="009705ED" w:rsidRDefault="00B426A3" w:rsidP="00833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705ED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</w:tcPr>
          <w:p w:rsidR="00B426A3" w:rsidRPr="009705ED" w:rsidRDefault="00B426A3" w:rsidP="00833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705ED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391" w:type="dxa"/>
            <w:shd w:val="pct15" w:color="auto" w:fill="auto"/>
            <w:vAlign w:val="center"/>
          </w:tcPr>
          <w:p w:rsidR="00B426A3" w:rsidRPr="009705ED" w:rsidRDefault="00B426A3" w:rsidP="00F335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426A3" w:rsidRPr="009705ED" w:rsidTr="000C0EED">
        <w:trPr>
          <w:trHeight w:val="1028"/>
        </w:trPr>
        <w:tc>
          <w:tcPr>
            <w:tcW w:w="3970" w:type="dxa"/>
            <w:vMerge/>
          </w:tcPr>
          <w:p w:rsidR="00B426A3" w:rsidRPr="009705ED" w:rsidRDefault="00B426A3" w:rsidP="00833D7F">
            <w:pPr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9072" w:type="dxa"/>
            <w:tcBorders>
              <w:top w:val="single" w:sz="4" w:space="0" w:color="auto"/>
            </w:tcBorders>
          </w:tcPr>
          <w:p w:rsidR="00B426A3" w:rsidRPr="009705ED" w:rsidRDefault="00B426A3" w:rsidP="009705ED">
            <w:pPr>
              <w:pStyle w:val="a4"/>
              <w:spacing w:after="0"/>
              <w:jc w:val="both"/>
              <w:rPr>
                <w:b/>
                <w:sz w:val="28"/>
                <w:szCs w:val="28"/>
              </w:rPr>
            </w:pPr>
            <w:r w:rsidRPr="009705ED">
              <w:rPr>
                <w:sz w:val="28"/>
                <w:szCs w:val="28"/>
              </w:rPr>
              <w:t>Характеристика основных компонентов</w:t>
            </w:r>
            <w:r w:rsidR="00087637" w:rsidRPr="009705ED">
              <w:rPr>
                <w:sz w:val="28"/>
                <w:szCs w:val="28"/>
              </w:rPr>
              <w:t>.</w:t>
            </w:r>
            <w:r w:rsidR="00364B5F">
              <w:rPr>
                <w:sz w:val="28"/>
                <w:szCs w:val="28"/>
              </w:rPr>
              <w:t xml:space="preserve"> </w:t>
            </w:r>
            <w:r w:rsidRPr="009705ED">
              <w:rPr>
                <w:sz w:val="28"/>
                <w:szCs w:val="28"/>
              </w:rPr>
              <w:t>Общая характеристика нержавеющей хромоникелевой стали</w:t>
            </w:r>
            <w:r w:rsidR="00087637" w:rsidRPr="009705ED">
              <w:rPr>
                <w:sz w:val="28"/>
                <w:szCs w:val="28"/>
              </w:rPr>
              <w:t>.</w:t>
            </w:r>
            <w:r w:rsidR="00364B5F">
              <w:rPr>
                <w:sz w:val="28"/>
                <w:szCs w:val="28"/>
              </w:rPr>
              <w:t xml:space="preserve"> </w:t>
            </w:r>
            <w:r w:rsidRPr="009705ED">
              <w:rPr>
                <w:sz w:val="28"/>
                <w:szCs w:val="28"/>
              </w:rPr>
              <w:t>Сортимент изделий и полуфа</w:t>
            </w:r>
            <w:r w:rsidR="00087637" w:rsidRPr="009705ED">
              <w:rPr>
                <w:sz w:val="28"/>
                <w:szCs w:val="28"/>
              </w:rPr>
              <w:t xml:space="preserve">брикатов из нержавеющей стали, </w:t>
            </w:r>
            <w:r w:rsidRPr="009705ED">
              <w:rPr>
                <w:sz w:val="28"/>
                <w:szCs w:val="28"/>
              </w:rPr>
              <w:t>характеристика</w:t>
            </w:r>
          </w:p>
        </w:tc>
        <w:tc>
          <w:tcPr>
            <w:tcW w:w="1134" w:type="dxa"/>
            <w:vMerge/>
          </w:tcPr>
          <w:p w:rsidR="00B426A3" w:rsidRPr="009705ED" w:rsidRDefault="00B426A3" w:rsidP="008B1F7D">
            <w:pPr>
              <w:pStyle w:val="a4"/>
              <w:rPr>
                <w:b/>
                <w:sz w:val="28"/>
                <w:szCs w:val="28"/>
              </w:rPr>
            </w:pPr>
          </w:p>
        </w:tc>
        <w:tc>
          <w:tcPr>
            <w:tcW w:w="1391" w:type="dxa"/>
            <w:tcBorders>
              <w:bottom w:val="single" w:sz="4" w:space="0" w:color="000000" w:themeColor="text1"/>
            </w:tcBorders>
            <w:vAlign w:val="center"/>
          </w:tcPr>
          <w:p w:rsidR="00B426A3" w:rsidRPr="009705ED" w:rsidRDefault="00B426A3" w:rsidP="00F335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05E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9C1324" w:rsidRPr="009705ED" w:rsidTr="000C0EED">
        <w:trPr>
          <w:trHeight w:val="183"/>
        </w:trPr>
        <w:tc>
          <w:tcPr>
            <w:tcW w:w="3970" w:type="dxa"/>
            <w:vMerge w:val="restart"/>
          </w:tcPr>
          <w:p w:rsidR="009C1324" w:rsidRPr="009705ED" w:rsidRDefault="009C1324" w:rsidP="007447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05ED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Тема </w:t>
            </w:r>
            <w:r w:rsidRPr="009705ED">
              <w:rPr>
                <w:rFonts w:ascii="Times New Roman" w:hAnsi="Times New Roman" w:cs="Times New Roman"/>
                <w:sz w:val="28"/>
                <w:szCs w:val="28"/>
              </w:rPr>
              <w:t>6.4.</w:t>
            </w:r>
            <w:r w:rsidR="00D6663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705ED">
              <w:rPr>
                <w:rFonts w:ascii="Times New Roman" w:hAnsi="Times New Roman" w:cs="Times New Roman"/>
                <w:sz w:val="28"/>
                <w:szCs w:val="28"/>
              </w:rPr>
              <w:t>Кобальтохромовые сплавы, их компоненты</w:t>
            </w:r>
          </w:p>
        </w:tc>
        <w:tc>
          <w:tcPr>
            <w:tcW w:w="9072" w:type="dxa"/>
          </w:tcPr>
          <w:p w:rsidR="009C1324" w:rsidRPr="009705ED" w:rsidRDefault="009C1324" w:rsidP="00833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705ED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</w:tcPr>
          <w:p w:rsidR="009C1324" w:rsidRPr="009705ED" w:rsidRDefault="009C1324" w:rsidP="00833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705ED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391" w:type="dxa"/>
            <w:shd w:val="pct15" w:color="auto" w:fill="auto"/>
            <w:vAlign w:val="center"/>
          </w:tcPr>
          <w:p w:rsidR="009C1324" w:rsidRPr="009705ED" w:rsidRDefault="009C1324" w:rsidP="00F335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C1324" w:rsidRPr="009705ED" w:rsidTr="000C0EED">
        <w:trPr>
          <w:trHeight w:val="1643"/>
        </w:trPr>
        <w:tc>
          <w:tcPr>
            <w:tcW w:w="3970" w:type="dxa"/>
            <w:vMerge/>
          </w:tcPr>
          <w:p w:rsidR="009C1324" w:rsidRPr="009705ED" w:rsidRDefault="009C1324" w:rsidP="00833D7F">
            <w:pPr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9072" w:type="dxa"/>
          </w:tcPr>
          <w:p w:rsidR="009C1324" w:rsidRPr="009705ED" w:rsidRDefault="009C1324" w:rsidP="009705ED">
            <w:pPr>
              <w:pStyle w:val="a4"/>
              <w:spacing w:after="0"/>
              <w:jc w:val="both"/>
              <w:rPr>
                <w:b/>
                <w:sz w:val="28"/>
                <w:szCs w:val="28"/>
              </w:rPr>
            </w:pPr>
            <w:r w:rsidRPr="009705ED">
              <w:rPr>
                <w:sz w:val="28"/>
                <w:szCs w:val="28"/>
              </w:rPr>
              <w:t>Характеристика компонентов КХС.</w:t>
            </w:r>
            <w:r w:rsidR="00364B5F">
              <w:rPr>
                <w:sz w:val="28"/>
                <w:szCs w:val="28"/>
              </w:rPr>
              <w:t xml:space="preserve"> </w:t>
            </w:r>
            <w:r w:rsidRPr="009705ED">
              <w:rPr>
                <w:sz w:val="28"/>
                <w:szCs w:val="28"/>
              </w:rPr>
              <w:t>Общая характеристика КХС.</w:t>
            </w:r>
            <w:r w:rsidR="00364B5F">
              <w:rPr>
                <w:sz w:val="28"/>
                <w:szCs w:val="28"/>
              </w:rPr>
              <w:t xml:space="preserve"> </w:t>
            </w:r>
            <w:r w:rsidRPr="009705ED">
              <w:rPr>
                <w:sz w:val="28"/>
                <w:szCs w:val="28"/>
              </w:rPr>
              <w:t>Сортимент заготовок из КХС.</w:t>
            </w:r>
            <w:r w:rsidR="00364B5F">
              <w:rPr>
                <w:sz w:val="28"/>
                <w:szCs w:val="28"/>
              </w:rPr>
              <w:t xml:space="preserve"> </w:t>
            </w:r>
            <w:r w:rsidRPr="009705ED">
              <w:rPr>
                <w:sz w:val="28"/>
                <w:szCs w:val="28"/>
              </w:rPr>
              <w:t>Сравнительная оценка с нержавеющей стали и золотого сплава.</w:t>
            </w:r>
            <w:r w:rsidR="00364B5F">
              <w:rPr>
                <w:sz w:val="28"/>
                <w:szCs w:val="28"/>
              </w:rPr>
              <w:t xml:space="preserve"> </w:t>
            </w:r>
            <w:r w:rsidRPr="009705ED">
              <w:rPr>
                <w:sz w:val="28"/>
                <w:szCs w:val="28"/>
              </w:rPr>
              <w:t>Вспомогательные металлы и их характеристика.</w:t>
            </w:r>
            <w:r w:rsidR="00364B5F">
              <w:rPr>
                <w:sz w:val="28"/>
                <w:szCs w:val="28"/>
              </w:rPr>
              <w:t xml:space="preserve"> </w:t>
            </w:r>
            <w:r w:rsidRPr="009705ED">
              <w:rPr>
                <w:sz w:val="28"/>
                <w:szCs w:val="28"/>
              </w:rPr>
              <w:t>Легкоплавкие сплавы и их характеристика.</w:t>
            </w:r>
            <w:r w:rsidR="00364B5F">
              <w:rPr>
                <w:sz w:val="28"/>
                <w:szCs w:val="28"/>
              </w:rPr>
              <w:t xml:space="preserve"> </w:t>
            </w:r>
            <w:r w:rsidRPr="009705ED">
              <w:rPr>
                <w:sz w:val="28"/>
                <w:szCs w:val="28"/>
              </w:rPr>
              <w:t>Припои, флюсы, отбелы для металлов и сплавов</w:t>
            </w:r>
          </w:p>
        </w:tc>
        <w:tc>
          <w:tcPr>
            <w:tcW w:w="1134" w:type="dxa"/>
            <w:vMerge/>
          </w:tcPr>
          <w:p w:rsidR="009C1324" w:rsidRPr="009705ED" w:rsidRDefault="009C1324" w:rsidP="008B1F7D">
            <w:pPr>
              <w:pStyle w:val="a4"/>
              <w:rPr>
                <w:b/>
                <w:sz w:val="28"/>
                <w:szCs w:val="28"/>
              </w:rPr>
            </w:pPr>
          </w:p>
        </w:tc>
        <w:tc>
          <w:tcPr>
            <w:tcW w:w="1391" w:type="dxa"/>
            <w:tcBorders>
              <w:bottom w:val="single" w:sz="4" w:space="0" w:color="000000" w:themeColor="text1"/>
            </w:tcBorders>
            <w:vAlign w:val="center"/>
          </w:tcPr>
          <w:p w:rsidR="009C1324" w:rsidRPr="009705ED" w:rsidRDefault="009C1324" w:rsidP="00F335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05E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9C1324" w:rsidRPr="009705ED" w:rsidTr="009C1324">
        <w:trPr>
          <w:trHeight w:val="693"/>
        </w:trPr>
        <w:tc>
          <w:tcPr>
            <w:tcW w:w="3970" w:type="dxa"/>
            <w:vMerge/>
          </w:tcPr>
          <w:p w:rsidR="009C1324" w:rsidRPr="009705ED" w:rsidRDefault="009C1324" w:rsidP="00833D7F">
            <w:pPr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9072" w:type="dxa"/>
          </w:tcPr>
          <w:p w:rsidR="009C1324" w:rsidRPr="009705ED" w:rsidRDefault="009C1324" w:rsidP="00936716">
            <w:pPr>
              <w:pStyle w:val="1"/>
              <w:ind w:firstLine="0"/>
              <w:jc w:val="both"/>
              <w:outlineLvl w:val="0"/>
              <w:rPr>
                <w:b/>
                <w:sz w:val="28"/>
                <w:szCs w:val="28"/>
              </w:rPr>
            </w:pPr>
            <w:r w:rsidRPr="009705ED">
              <w:rPr>
                <w:sz w:val="28"/>
                <w:szCs w:val="28"/>
              </w:rPr>
              <w:t>Расплавление легкоплавких сплавов, латуни и заполнение ими подготовленных форм. Обработка сплавов</w:t>
            </w:r>
          </w:p>
        </w:tc>
        <w:tc>
          <w:tcPr>
            <w:tcW w:w="1134" w:type="dxa"/>
            <w:vMerge/>
          </w:tcPr>
          <w:p w:rsidR="009C1324" w:rsidRPr="009705ED" w:rsidRDefault="009C1324" w:rsidP="008B1F7D">
            <w:pPr>
              <w:pStyle w:val="a4"/>
              <w:rPr>
                <w:b/>
                <w:sz w:val="28"/>
                <w:szCs w:val="28"/>
              </w:rPr>
            </w:pPr>
          </w:p>
        </w:tc>
        <w:tc>
          <w:tcPr>
            <w:tcW w:w="1391" w:type="dxa"/>
            <w:tcBorders>
              <w:bottom w:val="single" w:sz="4" w:space="0" w:color="000000" w:themeColor="text1"/>
            </w:tcBorders>
            <w:vAlign w:val="center"/>
          </w:tcPr>
          <w:p w:rsidR="009C1324" w:rsidRPr="009705ED" w:rsidRDefault="009C1324" w:rsidP="00F335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05E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9C1324" w:rsidRPr="009705ED" w:rsidTr="000C0EED">
        <w:trPr>
          <w:trHeight w:val="198"/>
        </w:trPr>
        <w:tc>
          <w:tcPr>
            <w:tcW w:w="3970" w:type="dxa"/>
            <w:vMerge/>
          </w:tcPr>
          <w:p w:rsidR="009C1324" w:rsidRPr="009705ED" w:rsidRDefault="009C1324" w:rsidP="00833D7F">
            <w:pPr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9072" w:type="dxa"/>
          </w:tcPr>
          <w:p w:rsidR="009C1324" w:rsidRPr="009705ED" w:rsidRDefault="009C1324" w:rsidP="009705ED">
            <w:pPr>
              <w:pStyle w:val="1"/>
              <w:ind w:firstLine="0"/>
              <w:jc w:val="both"/>
              <w:outlineLvl w:val="0"/>
              <w:rPr>
                <w:b/>
                <w:sz w:val="28"/>
                <w:szCs w:val="28"/>
              </w:rPr>
            </w:pPr>
            <w:r w:rsidRPr="009705ED">
              <w:rPr>
                <w:b/>
                <w:sz w:val="28"/>
                <w:szCs w:val="28"/>
              </w:rPr>
              <w:t>Практическое занятие</w:t>
            </w:r>
          </w:p>
        </w:tc>
        <w:tc>
          <w:tcPr>
            <w:tcW w:w="1134" w:type="dxa"/>
            <w:vMerge w:val="restart"/>
          </w:tcPr>
          <w:p w:rsidR="009C1324" w:rsidRPr="009705ED" w:rsidRDefault="009C1324" w:rsidP="00833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705ED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1391" w:type="dxa"/>
            <w:vMerge w:val="restart"/>
            <w:shd w:val="pct15" w:color="auto" w:fill="auto"/>
            <w:vAlign w:val="center"/>
          </w:tcPr>
          <w:p w:rsidR="009C1324" w:rsidRPr="009705ED" w:rsidRDefault="009C1324" w:rsidP="00F335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C1324" w:rsidRPr="009705ED" w:rsidTr="00936716">
        <w:trPr>
          <w:trHeight w:val="198"/>
        </w:trPr>
        <w:tc>
          <w:tcPr>
            <w:tcW w:w="3970" w:type="dxa"/>
            <w:vMerge/>
          </w:tcPr>
          <w:p w:rsidR="009C1324" w:rsidRPr="009705ED" w:rsidRDefault="009C1324" w:rsidP="00833D7F">
            <w:pPr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9072" w:type="dxa"/>
          </w:tcPr>
          <w:p w:rsidR="009C1324" w:rsidRPr="009705ED" w:rsidRDefault="009C1324" w:rsidP="009C1324">
            <w:pPr>
              <w:pStyle w:val="1"/>
              <w:ind w:firstLine="0"/>
              <w:jc w:val="both"/>
              <w:outlineLvl w:val="0"/>
              <w:rPr>
                <w:b/>
                <w:sz w:val="28"/>
                <w:szCs w:val="28"/>
              </w:rPr>
            </w:pPr>
            <w:r w:rsidRPr="009705ED">
              <w:rPr>
                <w:sz w:val="28"/>
                <w:szCs w:val="28"/>
              </w:rPr>
              <w:t>Расплавление сплавов</w:t>
            </w:r>
          </w:p>
        </w:tc>
        <w:tc>
          <w:tcPr>
            <w:tcW w:w="1134" w:type="dxa"/>
            <w:vMerge/>
          </w:tcPr>
          <w:p w:rsidR="009C1324" w:rsidRPr="009705ED" w:rsidRDefault="009C1324" w:rsidP="00E56FA1">
            <w:pPr>
              <w:pStyle w:val="1"/>
              <w:outlineLvl w:val="0"/>
              <w:rPr>
                <w:b/>
                <w:sz w:val="28"/>
                <w:szCs w:val="28"/>
              </w:rPr>
            </w:pPr>
          </w:p>
        </w:tc>
        <w:tc>
          <w:tcPr>
            <w:tcW w:w="1391" w:type="dxa"/>
            <w:vMerge/>
            <w:shd w:val="pct15" w:color="auto" w:fill="auto"/>
            <w:vAlign w:val="center"/>
          </w:tcPr>
          <w:p w:rsidR="009C1324" w:rsidRPr="009705ED" w:rsidRDefault="009C1324" w:rsidP="00F335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C1324" w:rsidRPr="009705ED" w:rsidTr="000C0EED">
        <w:trPr>
          <w:trHeight w:val="204"/>
        </w:trPr>
        <w:tc>
          <w:tcPr>
            <w:tcW w:w="3970" w:type="dxa"/>
            <w:vMerge/>
          </w:tcPr>
          <w:p w:rsidR="009C1324" w:rsidRPr="009705ED" w:rsidRDefault="009C1324" w:rsidP="00833D7F">
            <w:pPr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9072" w:type="dxa"/>
            <w:tcBorders>
              <w:bottom w:val="single" w:sz="4" w:space="0" w:color="auto"/>
            </w:tcBorders>
          </w:tcPr>
          <w:p w:rsidR="009C1324" w:rsidRPr="009705ED" w:rsidRDefault="009C1324" w:rsidP="005F2E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705ED">
              <w:rPr>
                <w:rFonts w:ascii="Times New Roman" w:hAnsi="Times New Roman" w:cs="Times New Roman"/>
                <w:b/>
                <w:sz w:val="28"/>
                <w:szCs w:val="28"/>
              </w:rPr>
              <w:t>Самостоятельная работа обучающихся</w:t>
            </w:r>
          </w:p>
        </w:tc>
        <w:tc>
          <w:tcPr>
            <w:tcW w:w="1134" w:type="dxa"/>
            <w:vMerge w:val="restart"/>
          </w:tcPr>
          <w:p w:rsidR="009C1324" w:rsidRPr="009705ED" w:rsidRDefault="009C1324" w:rsidP="00833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705ED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1391" w:type="dxa"/>
            <w:vMerge/>
            <w:shd w:val="pct15" w:color="auto" w:fill="auto"/>
          </w:tcPr>
          <w:p w:rsidR="009C1324" w:rsidRPr="009705ED" w:rsidRDefault="009C1324" w:rsidP="00833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C1324" w:rsidRPr="009705ED" w:rsidTr="000C0EED">
        <w:trPr>
          <w:trHeight w:val="603"/>
        </w:trPr>
        <w:tc>
          <w:tcPr>
            <w:tcW w:w="3970" w:type="dxa"/>
            <w:vMerge/>
          </w:tcPr>
          <w:p w:rsidR="009C1324" w:rsidRPr="009705ED" w:rsidRDefault="009C1324" w:rsidP="00833D7F">
            <w:pPr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9072" w:type="dxa"/>
            <w:tcBorders>
              <w:top w:val="single" w:sz="4" w:space="0" w:color="auto"/>
            </w:tcBorders>
          </w:tcPr>
          <w:p w:rsidR="009C1324" w:rsidRPr="009705ED" w:rsidRDefault="009C1324" w:rsidP="009C1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705ED">
              <w:rPr>
                <w:rFonts w:ascii="Times New Roman" w:hAnsi="Times New Roman" w:cs="Times New Roman"/>
                <w:sz w:val="28"/>
                <w:szCs w:val="28"/>
              </w:rPr>
              <w:t xml:space="preserve">Подготовка индивидуального </w:t>
            </w:r>
            <w:r w:rsidR="00936716" w:rsidRPr="009705ED">
              <w:rPr>
                <w:rFonts w:ascii="Times New Roman" w:hAnsi="Times New Roman" w:cs="Times New Roman"/>
                <w:sz w:val="28"/>
                <w:szCs w:val="28"/>
              </w:rPr>
              <w:t>тематического сообщения</w:t>
            </w:r>
            <w:r w:rsidRPr="009705ED">
              <w:rPr>
                <w:rFonts w:ascii="Times New Roman" w:hAnsi="Times New Roman" w:cs="Times New Roman"/>
                <w:sz w:val="28"/>
                <w:szCs w:val="28"/>
              </w:rPr>
              <w:t xml:space="preserve"> «Металлы, пр</w:t>
            </w:r>
            <w:r w:rsidRPr="009705E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9705ED">
              <w:rPr>
                <w:rFonts w:ascii="Times New Roman" w:hAnsi="Times New Roman" w:cs="Times New Roman"/>
                <w:sz w:val="28"/>
                <w:szCs w:val="28"/>
              </w:rPr>
              <w:t>меняемые в зубопротезном производстве». Контроль на практическом занятии темы 6.4</w:t>
            </w:r>
          </w:p>
        </w:tc>
        <w:tc>
          <w:tcPr>
            <w:tcW w:w="1134" w:type="dxa"/>
            <w:vMerge/>
          </w:tcPr>
          <w:p w:rsidR="009C1324" w:rsidRPr="009705ED" w:rsidRDefault="009C1324" w:rsidP="00833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1" w:type="dxa"/>
            <w:vMerge/>
            <w:shd w:val="pct15" w:color="auto" w:fill="auto"/>
          </w:tcPr>
          <w:p w:rsidR="009C1324" w:rsidRPr="009705ED" w:rsidRDefault="009C1324" w:rsidP="00833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C1324" w:rsidRPr="009705ED" w:rsidTr="000C0EED">
        <w:trPr>
          <w:trHeight w:val="1239"/>
        </w:trPr>
        <w:tc>
          <w:tcPr>
            <w:tcW w:w="3970" w:type="dxa"/>
          </w:tcPr>
          <w:p w:rsidR="009C1324" w:rsidRPr="009705ED" w:rsidRDefault="009C1324" w:rsidP="009705ED">
            <w:pPr>
              <w:pStyle w:val="a4"/>
              <w:spacing w:after="0"/>
              <w:rPr>
                <w:sz w:val="28"/>
                <w:szCs w:val="28"/>
              </w:rPr>
            </w:pPr>
            <w:r w:rsidRPr="009705ED">
              <w:rPr>
                <w:b/>
                <w:bCs/>
                <w:iCs/>
                <w:sz w:val="28"/>
                <w:szCs w:val="28"/>
              </w:rPr>
              <w:t xml:space="preserve">Раздел </w:t>
            </w:r>
            <w:r w:rsidRPr="009705ED">
              <w:rPr>
                <w:b/>
                <w:sz w:val="28"/>
                <w:szCs w:val="28"/>
              </w:rPr>
              <w:t>7</w:t>
            </w:r>
            <w:r w:rsidRPr="009705ED">
              <w:rPr>
                <w:sz w:val="28"/>
                <w:szCs w:val="28"/>
              </w:rPr>
              <w:t>.</w:t>
            </w:r>
            <w:r w:rsidR="00D66632">
              <w:rPr>
                <w:sz w:val="28"/>
                <w:szCs w:val="28"/>
              </w:rPr>
              <w:t xml:space="preserve"> </w:t>
            </w:r>
            <w:r w:rsidRPr="009705ED">
              <w:rPr>
                <w:b/>
                <w:sz w:val="28"/>
                <w:szCs w:val="28"/>
              </w:rPr>
              <w:t>Материалы, применяемые для металлокерамических и металлопластмассовых протезов</w:t>
            </w:r>
          </w:p>
        </w:tc>
        <w:tc>
          <w:tcPr>
            <w:tcW w:w="9072" w:type="dxa"/>
          </w:tcPr>
          <w:p w:rsidR="009C1324" w:rsidRPr="009705ED" w:rsidRDefault="009C1324" w:rsidP="00833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9C1324" w:rsidRPr="009705ED" w:rsidRDefault="009C1324" w:rsidP="00833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705ED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1391" w:type="dxa"/>
            <w:vMerge/>
            <w:shd w:val="pct15" w:color="auto" w:fill="auto"/>
          </w:tcPr>
          <w:p w:rsidR="009C1324" w:rsidRPr="009705ED" w:rsidRDefault="009C1324" w:rsidP="00833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C1324" w:rsidRPr="009705ED" w:rsidTr="000C0EED">
        <w:trPr>
          <w:trHeight w:val="237"/>
        </w:trPr>
        <w:tc>
          <w:tcPr>
            <w:tcW w:w="3970" w:type="dxa"/>
            <w:vMerge w:val="restart"/>
          </w:tcPr>
          <w:p w:rsidR="009C1324" w:rsidRPr="009705ED" w:rsidRDefault="009C1324" w:rsidP="00087637">
            <w:pPr>
              <w:pStyle w:val="a4"/>
              <w:spacing w:after="0"/>
              <w:rPr>
                <w:sz w:val="28"/>
                <w:szCs w:val="28"/>
              </w:rPr>
            </w:pPr>
            <w:r w:rsidRPr="009705ED">
              <w:rPr>
                <w:iCs/>
                <w:sz w:val="28"/>
                <w:szCs w:val="28"/>
              </w:rPr>
              <w:t xml:space="preserve">Тема </w:t>
            </w:r>
            <w:r w:rsidRPr="009705ED">
              <w:rPr>
                <w:sz w:val="28"/>
                <w:szCs w:val="28"/>
              </w:rPr>
              <w:t>7.1.</w:t>
            </w:r>
            <w:r w:rsidR="00D66632">
              <w:rPr>
                <w:sz w:val="28"/>
                <w:szCs w:val="28"/>
              </w:rPr>
              <w:t xml:space="preserve"> </w:t>
            </w:r>
            <w:r w:rsidRPr="009705ED">
              <w:rPr>
                <w:sz w:val="28"/>
                <w:szCs w:val="28"/>
              </w:rPr>
              <w:t>Сплавы, применяемые для создания основы и материалы для облицовки протезов</w:t>
            </w:r>
          </w:p>
        </w:tc>
        <w:tc>
          <w:tcPr>
            <w:tcW w:w="9072" w:type="dxa"/>
          </w:tcPr>
          <w:p w:rsidR="009C1324" w:rsidRPr="009705ED" w:rsidRDefault="009C1324" w:rsidP="006C54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705ED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</w:tcPr>
          <w:p w:rsidR="009C1324" w:rsidRPr="009705ED" w:rsidRDefault="009C1324" w:rsidP="00833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705ED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391" w:type="dxa"/>
            <w:vMerge/>
            <w:shd w:val="pct15" w:color="auto" w:fill="auto"/>
          </w:tcPr>
          <w:p w:rsidR="009C1324" w:rsidRPr="009705ED" w:rsidRDefault="009C1324" w:rsidP="00833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C1324" w:rsidRPr="009705ED" w:rsidTr="000C0EED">
        <w:trPr>
          <w:trHeight w:val="1547"/>
        </w:trPr>
        <w:tc>
          <w:tcPr>
            <w:tcW w:w="3970" w:type="dxa"/>
            <w:vMerge/>
            <w:tcBorders>
              <w:bottom w:val="single" w:sz="4" w:space="0" w:color="000000" w:themeColor="text1"/>
            </w:tcBorders>
          </w:tcPr>
          <w:p w:rsidR="009C1324" w:rsidRPr="009705ED" w:rsidRDefault="009C1324" w:rsidP="006C5485">
            <w:pPr>
              <w:pStyle w:val="a4"/>
              <w:spacing w:after="0"/>
              <w:jc w:val="both"/>
              <w:rPr>
                <w:iCs/>
                <w:sz w:val="28"/>
                <w:szCs w:val="28"/>
              </w:rPr>
            </w:pPr>
          </w:p>
        </w:tc>
        <w:tc>
          <w:tcPr>
            <w:tcW w:w="9072" w:type="dxa"/>
            <w:tcBorders>
              <w:bottom w:val="single" w:sz="4" w:space="0" w:color="000000" w:themeColor="text1"/>
            </w:tcBorders>
          </w:tcPr>
          <w:p w:rsidR="009C1324" w:rsidRPr="009705ED" w:rsidRDefault="009C1324" w:rsidP="007447C9">
            <w:pPr>
              <w:pStyle w:val="a4"/>
              <w:spacing w:after="0"/>
              <w:jc w:val="both"/>
              <w:rPr>
                <w:b/>
                <w:sz w:val="28"/>
                <w:szCs w:val="28"/>
              </w:rPr>
            </w:pPr>
            <w:r w:rsidRPr="009705ED">
              <w:rPr>
                <w:sz w:val="28"/>
                <w:szCs w:val="28"/>
              </w:rPr>
              <w:t>Требования, предъявляемые к сплавам для изготовления основы протеза.</w:t>
            </w:r>
            <w:r w:rsidR="00364B5F">
              <w:rPr>
                <w:sz w:val="28"/>
                <w:szCs w:val="28"/>
              </w:rPr>
              <w:t xml:space="preserve"> </w:t>
            </w:r>
            <w:r w:rsidRPr="009705ED">
              <w:rPr>
                <w:sz w:val="28"/>
                <w:szCs w:val="28"/>
              </w:rPr>
              <w:t>Характеристика сплавов, применяемых для изготовления основы протеза.</w:t>
            </w:r>
            <w:r w:rsidR="00364B5F">
              <w:rPr>
                <w:sz w:val="28"/>
                <w:szCs w:val="28"/>
              </w:rPr>
              <w:t xml:space="preserve"> </w:t>
            </w:r>
            <w:r w:rsidRPr="009705ED">
              <w:rPr>
                <w:sz w:val="28"/>
                <w:szCs w:val="28"/>
              </w:rPr>
              <w:t>Требования, предъявляемые к керамическим, ситаловым материалам.</w:t>
            </w:r>
            <w:r w:rsidR="00364B5F">
              <w:rPr>
                <w:sz w:val="28"/>
                <w:szCs w:val="28"/>
              </w:rPr>
              <w:t xml:space="preserve"> </w:t>
            </w:r>
            <w:r w:rsidRPr="009705ED">
              <w:rPr>
                <w:sz w:val="28"/>
                <w:szCs w:val="28"/>
              </w:rPr>
              <w:t>Характеристика фарфоровых масс.</w:t>
            </w:r>
            <w:r w:rsidR="00364B5F">
              <w:rPr>
                <w:sz w:val="28"/>
                <w:szCs w:val="28"/>
              </w:rPr>
              <w:t xml:space="preserve"> </w:t>
            </w:r>
            <w:r w:rsidRPr="009705ED">
              <w:rPr>
                <w:sz w:val="28"/>
                <w:szCs w:val="28"/>
              </w:rPr>
              <w:t>Характеристика материалов, применяемых для металлопластмассовых протезов</w:t>
            </w:r>
          </w:p>
        </w:tc>
        <w:tc>
          <w:tcPr>
            <w:tcW w:w="1134" w:type="dxa"/>
            <w:vMerge/>
            <w:tcBorders>
              <w:bottom w:val="single" w:sz="4" w:space="0" w:color="000000" w:themeColor="text1"/>
            </w:tcBorders>
          </w:tcPr>
          <w:p w:rsidR="009C1324" w:rsidRPr="009705ED" w:rsidRDefault="009C1324" w:rsidP="008B1F7D">
            <w:pPr>
              <w:pStyle w:val="a4"/>
              <w:rPr>
                <w:b/>
                <w:sz w:val="28"/>
                <w:szCs w:val="28"/>
              </w:rPr>
            </w:pPr>
          </w:p>
        </w:tc>
        <w:tc>
          <w:tcPr>
            <w:tcW w:w="1391" w:type="dxa"/>
            <w:tcBorders>
              <w:bottom w:val="single" w:sz="4" w:space="0" w:color="000000" w:themeColor="text1"/>
            </w:tcBorders>
            <w:vAlign w:val="center"/>
          </w:tcPr>
          <w:p w:rsidR="009C1324" w:rsidRPr="009705ED" w:rsidRDefault="009C1324" w:rsidP="00F335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05E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9C1324" w:rsidRPr="009705ED" w:rsidTr="000C0EED">
        <w:trPr>
          <w:trHeight w:val="254"/>
        </w:trPr>
        <w:tc>
          <w:tcPr>
            <w:tcW w:w="3970" w:type="dxa"/>
            <w:vMerge/>
          </w:tcPr>
          <w:p w:rsidR="009C1324" w:rsidRPr="009705ED" w:rsidRDefault="009C1324" w:rsidP="00833D7F">
            <w:pPr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9072" w:type="dxa"/>
          </w:tcPr>
          <w:p w:rsidR="009C1324" w:rsidRPr="009705ED" w:rsidRDefault="009C1324" w:rsidP="006C54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705ED">
              <w:rPr>
                <w:rFonts w:ascii="Times New Roman" w:hAnsi="Times New Roman" w:cs="Times New Roman"/>
                <w:b/>
                <w:sz w:val="28"/>
                <w:szCs w:val="28"/>
              </w:rPr>
              <w:t>Самостоятельная работа обучающихся</w:t>
            </w:r>
          </w:p>
        </w:tc>
        <w:tc>
          <w:tcPr>
            <w:tcW w:w="1134" w:type="dxa"/>
            <w:vMerge w:val="restart"/>
          </w:tcPr>
          <w:p w:rsidR="009C1324" w:rsidRPr="009705ED" w:rsidRDefault="009C1324" w:rsidP="00833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705ED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391" w:type="dxa"/>
            <w:vMerge w:val="restart"/>
            <w:shd w:val="pct15" w:color="auto" w:fill="auto"/>
            <w:vAlign w:val="center"/>
          </w:tcPr>
          <w:p w:rsidR="009C1324" w:rsidRPr="009705ED" w:rsidRDefault="009C1324" w:rsidP="00F335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C1324" w:rsidRPr="009705ED" w:rsidTr="000C0EED">
        <w:trPr>
          <w:trHeight w:val="668"/>
        </w:trPr>
        <w:tc>
          <w:tcPr>
            <w:tcW w:w="3970" w:type="dxa"/>
            <w:vMerge/>
          </w:tcPr>
          <w:p w:rsidR="009C1324" w:rsidRPr="009705ED" w:rsidRDefault="009C1324" w:rsidP="00833D7F">
            <w:pPr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9072" w:type="dxa"/>
          </w:tcPr>
          <w:p w:rsidR="009C1324" w:rsidRPr="009705ED" w:rsidRDefault="00936716" w:rsidP="001E1B31">
            <w:pPr>
              <w:pStyle w:val="a4"/>
              <w:spacing w:after="0"/>
              <w:rPr>
                <w:sz w:val="28"/>
                <w:szCs w:val="28"/>
              </w:rPr>
            </w:pPr>
            <w:r w:rsidRPr="009705ED">
              <w:rPr>
                <w:sz w:val="28"/>
                <w:szCs w:val="28"/>
              </w:rPr>
              <w:t>Составление таблицы</w:t>
            </w:r>
            <w:r w:rsidR="009C1324" w:rsidRPr="009705ED">
              <w:rPr>
                <w:sz w:val="28"/>
                <w:szCs w:val="28"/>
              </w:rPr>
              <w:t xml:space="preserve"> «Характеристика компонентов фарфоровых масс» Контроль на практическом занятии темы 6.4</w:t>
            </w:r>
          </w:p>
        </w:tc>
        <w:tc>
          <w:tcPr>
            <w:tcW w:w="1134" w:type="dxa"/>
            <w:vMerge/>
          </w:tcPr>
          <w:p w:rsidR="009C1324" w:rsidRPr="009705ED" w:rsidRDefault="009C1324" w:rsidP="00833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91" w:type="dxa"/>
            <w:vMerge/>
            <w:shd w:val="pct15" w:color="auto" w:fill="auto"/>
            <w:vAlign w:val="center"/>
          </w:tcPr>
          <w:p w:rsidR="009C1324" w:rsidRPr="009705ED" w:rsidRDefault="009C1324" w:rsidP="00F335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C1324" w:rsidRPr="009705ED" w:rsidTr="000C0EED">
        <w:trPr>
          <w:trHeight w:val="784"/>
        </w:trPr>
        <w:tc>
          <w:tcPr>
            <w:tcW w:w="3970" w:type="dxa"/>
          </w:tcPr>
          <w:p w:rsidR="009C1324" w:rsidRPr="009705ED" w:rsidRDefault="009C1324" w:rsidP="008B1F7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705ED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  <w:t xml:space="preserve">Раздел </w:t>
            </w:r>
            <w:r w:rsidRPr="009705ED">
              <w:rPr>
                <w:rFonts w:ascii="Times New Roman" w:hAnsi="Times New Roman" w:cs="Times New Roman"/>
                <w:b/>
                <w:sz w:val="28"/>
                <w:szCs w:val="28"/>
              </w:rPr>
              <w:t>8. Формовочные, из</w:t>
            </w:r>
            <w:r w:rsidRPr="009705ED">
              <w:rPr>
                <w:rFonts w:ascii="Times New Roman" w:hAnsi="Times New Roman" w:cs="Times New Roman"/>
                <w:b/>
                <w:sz w:val="28"/>
                <w:szCs w:val="28"/>
              </w:rPr>
              <w:t>о</w:t>
            </w:r>
            <w:r w:rsidRPr="009705ED">
              <w:rPr>
                <w:rFonts w:ascii="Times New Roman" w:hAnsi="Times New Roman" w:cs="Times New Roman"/>
                <w:b/>
                <w:sz w:val="28"/>
                <w:szCs w:val="28"/>
              </w:rPr>
              <w:t>лирующие и маскировочные материалы</w:t>
            </w:r>
          </w:p>
        </w:tc>
        <w:tc>
          <w:tcPr>
            <w:tcW w:w="9072" w:type="dxa"/>
          </w:tcPr>
          <w:p w:rsidR="009C1324" w:rsidRPr="009705ED" w:rsidRDefault="009C1324" w:rsidP="00833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9C1324" w:rsidRPr="009705ED" w:rsidRDefault="009C1324" w:rsidP="00833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705ED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1391" w:type="dxa"/>
            <w:vMerge/>
            <w:shd w:val="pct15" w:color="auto" w:fill="auto"/>
            <w:vAlign w:val="center"/>
          </w:tcPr>
          <w:p w:rsidR="009C1324" w:rsidRPr="009705ED" w:rsidRDefault="009C1324" w:rsidP="00F335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C1324" w:rsidRPr="009705ED" w:rsidTr="000C0EED">
        <w:trPr>
          <w:trHeight w:val="271"/>
        </w:trPr>
        <w:tc>
          <w:tcPr>
            <w:tcW w:w="3970" w:type="dxa"/>
            <w:vMerge w:val="restart"/>
          </w:tcPr>
          <w:p w:rsidR="009C1324" w:rsidRPr="009705ED" w:rsidRDefault="009C1324" w:rsidP="008B1F7D">
            <w:pPr>
              <w:pStyle w:val="a4"/>
              <w:rPr>
                <w:sz w:val="28"/>
                <w:szCs w:val="28"/>
              </w:rPr>
            </w:pPr>
            <w:r w:rsidRPr="009705ED">
              <w:rPr>
                <w:iCs/>
                <w:sz w:val="28"/>
                <w:szCs w:val="28"/>
              </w:rPr>
              <w:t>Тема</w:t>
            </w:r>
            <w:r w:rsidRPr="009705ED">
              <w:rPr>
                <w:sz w:val="28"/>
                <w:szCs w:val="28"/>
              </w:rPr>
              <w:t>8.1.</w:t>
            </w:r>
            <w:r w:rsidR="00D66632">
              <w:rPr>
                <w:sz w:val="28"/>
                <w:szCs w:val="28"/>
              </w:rPr>
              <w:t xml:space="preserve"> </w:t>
            </w:r>
            <w:r w:rsidRPr="009705ED">
              <w:rPr>
                <w:sz w:val="28"/>
                <w:szCs w:val="28"/>
              </w:rPr>
              <w:t>Облицовочные и упаковочные материалы</w:t>
            </w:r>
          </w:p>
        </w:tc>
        <w:tc>
          <w:tcPr>
            <w:tcW w:w="9072" w:type="dxa"/>
          </w:tcPr>
          <w:p w:rsidR="009C1324" w:rsidRPr="009705ED" w:rsidRDefault="009C1324" w:rsidP="006C54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705ED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</w:tcPr>
          <w:p w:rsidR="009C1324" w:rsidRPr="009705ED" w:rsidRDefault="009C1324" w:rsidP="00833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705ED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391" w:type="dxa"/>
            <w:vMerge/>
            <w:shd w:val="pct15" w:color="auto" w:fill="auto"/>
            <w:vAlign w:val="center"/>
          </w:tcPr>
          <w:p w:rsidR="009C1324" w:rsidRPr="009705ED" w:rsidRDefault="009C1324" w:rsidP="00F335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C1324" w:rsidRPr="009705ED" w:rsidTr="000C0EED">
        <w:trPr>
          <w:trHeight w:val="1575"/>
        </w:trPr>
        <w:tc>
          <w:tcPr>
            <w:tcW w:w="3970" w:type="dxa"/>
            <w:vMerge/>
          </w:tcPr>
          <w:p w:rsidR="009C1324" w:rsidRPr="009705ED" w:rsidRDefault="009C1324" w:rsidP="006C5485">
            <w:pPr>
              <w:pStyle w:val="a4"/>
              <w:jc w:val="both"/>
              <w:rPr>
                <w:iCs/>
                <w:sz w:val="28"/>
                <w:szCs w:val="28"/>
              </w:rPr>
            </w:pPr>
          </w:p>
        </w:tc>
        <w:tc>
          <w:tcPr>
            <w:tcW w:w="9072" w:type="dxa"/>
          </w:tcPr>
          <w:p w:rsidR="009C1324" w:rsidRPr="009705ED" w:rsidRDefault="009C1324" w:rsidP="000C0EED">
            <w:pPr>
              <w:pStyle w:val="a4"/>
              <w:spacing w:after="0"/>
              <w:jc w:val="both"/>
              <w:rPr>
                <w:b/>
                <w:sz w:val="28"/>
                <w:szCs w:val="28"/>
              </w:rPr>
            </w:pPr>
            <w:r w:rsidRPr="009705ED">
              <w:rPr>
                <w:sz w:val="28"/>
                <w:szCs w:val="28"/>
              </w:rPr>
              <w:t>Требования, предъявляемые к формовочным материалам, их классификация.</w:t>
            </w:r>
            <w:r w:rsidR="00364B5F">
              <w:rPr>
                <w:sz w:val="28"/>
                <w:szCs w:val="28"/>
              </w:rPr>
              <w:t xml:space="preserve"> </w:t>
            </w:r>
            <w:r w:rsidRPr="009705ED">
              <w:rPr>
                <w:sz w:val="28"/>
                <w:szCs w:val="28"/>
              </w:rPr>
              <w:t>Огнеупорные массы их компоненты, свойства.</w:t>
            </w:r>
            <w:r w:rsidR="00364B5F">
              <w:rPr>
                <w:sz w:val="28"/>
                <w:szCs w:val="28"/>
              </w:rPr>
              <w:t xml:space="preserve"> </w:t>
            </w:r>
            <w:r w:rsidRPr="009705ED">
              <w:rPr>
                <w:sz w:val="28"/>
                <w:szCs w:val="28"/>
              </w:rPr>
              <w:t>Значение изоляции и маскировки в работе зубного техника.</w:t>
            </w:r>
            <w:r w:rsidR="00364B5F">
              <w:rPr>
                <w:sz w:val="28"/>
                <w:szCs w:val="28"/>
              </w:rPr>
              <w:t xml:space="preserve"> </w:t>
            </w:r>
            <w:r w:rsidR="009705ED" w:rsidRPr="009705ED">
              <w:rPr>
                <w:sz w:val="28"/>
                <w:szCs w:val="28"/>
              </w:rPr>
              <w:t>Характеристика формовочных</w:t>
            </w:r>
            <w:r w:rsidRPr="009705ED">
              <w:rPr>
                <w:sz w:val="28"/>
                <w:szCs w:val="28"/>
              </w:rPr>
              <w:t xml:space="preserve"> материалов применяемых при литье ССЗ, КХС и нержавеющей стали</w:t>
            </w:r>
          </w:p>
        </w:tc>
        <w:tc>
          <w:tcPr>
            <w:tcW w:w="1134" w:type="dxa"/>
            <w:vMerge/>
          </w:tcPr>
          <w:p w:rsidR="009C1324" w:rsidRPr="009705ED" w:rsidRDefault="009C1324" w:rsidP="008B1F7D">
            <w:pPr>
              <w:pStyle w:val="a4"/>
              <w:rPr>
                <w:color w:val="FF0000"/>
                <w:sz w:val="28"/>
                <w:szCs w:val="28"/>
              </w:rPr>
            </w:pPr>
          </w:p>
        </w:tc>
        <w:tc>
          <w:tcPr>
            <w:tcW w:w="1391" w:type="dxa"/>
            <w:tcBorders>
              <w:bottom w:val="single" w:sz="4" w:space="0" w:color="000000" w:themeColor="text1"/>
            </w:tcBorders>
            <w:vAlign w:val="center"/>
          </w:tcPr>
          <w:p w:rsidR="009C1324" w:rsidRPr="009705ED" w:rsidRDefault="009C1324" w:rsidP="00F335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05E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9C1324" w:rsidRPr="009705ED" w:rsidTr="000C0EED">
        <w:trPr>
          <w:trHeight w:val="248"/>
        </w:trPr>
        <w:tc>
          <w:tcPr>
            <w:tcW w:w="3970" w:type="dxa"/>
            <w:vMerge w:val="restart"/>
          </w:tcPr>
          <w:p w:rsidR="009C1324" w:rsidRPr="009705ED" w:rsidRDefault="009C1324" w:rsidP="009705ED">
            <w:pPr>
              <w:pStyle w:val="a4"/>
              <w:rPr>
                <w:iCs/>
                <w:sz w:val="28"/>
                <w:szCs w:val="28"/>
              </w:rPr>
            </w:pPr>
            <w:r w:rsidRPr="009705ED">
              <w:rPr>
                <w:iCs/>
                <w:sz w:val="28"/>
                <w:szCs w:val="28"/>
              </w:rPr>
              <w:lastRenderedPageBreak/>
              <w:t>Тема</w:t>
            </w:r>
            <w:r w:rsidRPr="009705ED">
              <w:rPr>
                <w:sz w:val="28"/>
                <w:szCs w:val="28"/>
              </w:rPr>
              <w:t>8.2.</w:t>
            </w:r>
            <w:r w:rsidR="00D66632">
              <w:rPr>
                <w:sz w:val="28"/>
                <w:szCs w:val="28"/>
              </w:rPr>
              <w:t xml:space="preserve"> </w:t>
            </w:r>
            <w:r w:rsidRPr="009705ED">
              <w:rPr>
                <w:sz w:val="28"/>
                <w:szCs w:val="28"/>
              </w:rPr>
              <w:t>Изолирующие материалы для гипса, сплавов, пластмассы, костных выступов</w:t>
            </w:r>
          </w:p>
        </w:tc>
        <w:tc>
          <w:tcPr>
            <w:tcW w:w="9072" w:type="dxa"/>
          </w:tcPr>
          <w:p w:rsidR="009C1324" w:rsidRPr="009705ED" w:rsidRDefault="009C1324" w:rsidP="007E43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705ED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</w:tcPr>
          <w:p w:rsidR="009C1324" w:rsidRPr="009705ED" w:rsidRDefault="009C1324" w:rsidP="00833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705ED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391" w:type="dxa"/>
            <w:shd w:val="pct15" w:color="auto" w:fill="auto"/>
            <w:vAlign w:val="center"/>
          </w:tcPr>
          <w:p w:rsidR="009C1324" w:rsidRPr="009705ED" w:rsidRDefault="009C1324" w:rsidP="00F335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D6D99" w:rsidRPr="009705ED" w:rsidTr="000C0EED">
        <w:trPr>
          <w:trHeight w:val="654"/>
        </w:trPr>
        <w:tc>
          <w:tcPr>
            <w:tcW w:w="3970" w:type="dxa"/>
            <w:vMerge/>
          </w:tcPr>
          <w:p w:rsidR="00CD6D99" w:rsidRPr="009705ED" w:rsidRDefault="00CD6D99" w:rsidP="006C5485">
            <w:pPr>
              <w:pStyle w:val="a4"/>
              <w:jc w:val="both"/>
              <w:rPr>
                <w:iCs/>
                <w:sz w:val="28"/>
                <w:szCs w:val="28"/>
              </w:rPr>
            </w:pPr>
          </w:p>
        </w:tc>
        <w:tc>
          <w:tcPr>
            <w:tcW w:w="9072" w:type="dxa"/>
            <w:vMerge w:val="restart"/>
          </w:tcPr>
          <w:p w:rsidR="00CD6D99" w:rsidRPr="009705ED" w:rsidRDefault="00CD6D99" w:rsidP="006C4922">
            <w:pPr>
              <w:pStyle w:val="a4"/>
              <w:spacing w:after="0"/>
              <w:jc w:val="both"/>
              <w:rPr>
                <w:b/>
                <w:sz w:val="28"/>
                <w:szCs w:val="28"/>
              </w:rPr>
            </w:pPr>
            <w:r w:rsidRPr="009705ED">
              <w:rPr>
                <w:sz w:val="28"/>
                <w:szCs w:val="28"/>
              </w:rPr>
              <w:t>Изолирующие материалы и их характеристика.</w:t>
            </w:r>
          </w:p>
        </w:tc>
        <w:tc>
          <w:tcPr>
            <w:tcW w:w="1134" w:type="dxa"/>
            <w:vMerge/>
          </w:tcPr>
          <w:p w:rsidR="00CD6D99" w:rsidRPr="009705ED" w:rsidRDefault="00CD6D99" w:rsidP="008B1F7D">
            <w:pPr>
              <w:pStyle w:val="a4"/>
              <w:rPr>
                <w:b/>
                <w:sz w:val="28"/>
                <w:szCs w:val="28"/>
              </w:rPr>
            </w:pPr>
          </w:p>
        </w:tc>
        <w:tc>
          <w:tcPr>
            <w:tcW w:w="1391" w:type="dxa"/>
            <w:tcBorders>
              <w:bottom w:val="single" w:sz="4" w:space="0" w:color="000000" w:themeColor="text1"/>
            </w:tcBorders>
            <w:vAlign w:val="center"/>
          </w:tcPr>
          <w:p w:rsidR="00CD6D99" w:rsidRPr="009705ED" w:rsidRDefault="00CD6D99" w:rsidP="00F335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05E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D6D99" w:rsidRPr="009705ED" w:rsidTr="00CD6D99">
        <w:trPr>
          <w:trHeight w:val="80"/>
        </w:trPr>
        <w:tc>
          <w:tcPr>
            <w:tcW w:w="3970" w:type="dxa"/>
            <w:vMerge/>
            <w:tcBorders>
              <w:bottom w:val="single" w:sz="4" w:space="0" w:color="000000" w:themeColor="text1"/>
            </w:tcBorders>
          </w:tcPr>
          <w:p w:rsidR="00CD6D99" w:rsidRPr="009705ED" w:rsidRDefault="00CD6D99" w:rsidP="00833D7F">
            <w:pPr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9072" w:type="dxa"/>
            <w:vMerge/>
            <w:tcBorders>
              <w:bottom w:val="single" w:sz="4" w:space="0" w:color="000000" w:themeColor="text1"/>
            </w:tcBorders>
          </w:tcPr>
          <w:p w:rsidR="00CD6D99" w:rsidRPr="009705ED" w:rsidRDefault="00CD6D99" w:rsidP="008B1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  <w:tcBorders>
              <w:bottom w:val="single" w:sz="4" w:space="0" w:color="000000" w:themeColor="text1"/>
            </w:tcBorders>
          </w:tcPr>
          <w:p w:rsidR="00CD6D99" w:rsidRPr="009705ED" w:rsidRDefault="00CD6D99" w:rsidP="00833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91" w:type="dxa"/>
            <w:vMerge w:val="restart"/>
            <w:tcBorders>
              <w:bottom w:val="single" w:sz="4" w:space="0" w:color="000000" w:themeColor="text1"/>
            </w:tcBorders>
            <w:shd w:val="pct15" w:color="auto" w:fill="auto"/>
            <w:vAlign w:val="center"/>
          </w:tcPr>
          <w:p w:rsidR="00CD6D99" w:rsidRPr="009705ED" w:rsidRDefault="00CD6D99" w:rsidP="00F335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C4922" w:rsidRPr="009705ED" w:rsidTr="006C4922">
        <w:trPr>
          <w:trHeight w:val="189"/>
        </w:trPr>
        <w:tc>
          <w:tcPr>
            <w:tcW w:w="3970" w:type="dxa"/>
            <w:vMerge w:val="restart"/>
          </w:tcPr>
          <w:p w:rsidR="006C4922" w:rsidRPr="009705ED" w:rsidRDefault="006C4922" w:rsidP="00833D7F">
            <w:pPr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9705ED">
              <w:rPr>
                <w:rFonts w:ascii="Times New Roman" w:hAnsi="Times New Roman" w:cs="Times New Roman"/>
                <w:iCs/>
                <w:sz w:val="28"/>
                <w:szCs w:val="28"/>
              </w:rPr>
              <w:t>Тема</w:t>
            </w:r>
            <w:r w:rsidRPr="009705ED">
              <w:rPr>
                <w:rFonts w:ascii="Times New Roman" w:hAnsi="Times New Roman" w:cs="Times New Roman"/>
                <w:sz w:val="28"/>
                <w:szCs w:val="28"/>
              </w:rPr>
              <w:t>8.3 Маскировочные мат</w:t>
            </w:r>
            <w:r w:rsidRPr="009705E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9705ED">
              <w:rPr>
                <w:rFonts w:ascii="Times New Roman" w:hAnsi="Times New Roman" w:cs="Times New Roman"/>
                <w:sz w:val="28"/>
                <w:szCs w:val="28"/>
              </w:rPr>
              <w:t>риалы</w:t>
            </w:r>
          </w:p>
        </w:tc>
        <w:tc>
          <w:tcPr>
            <w:tcW w:w="9072" w:type="dxa"/>
            <w:tcBorders>
              <w:bottom w:val="single" w:sz="4" w:space="0" w:color="auto"/>
            </w:tcBorders>
          </w:tcPr>
          <w:p w:rsidR="006C4922" w:rsidRPr="009705ED" w:rsidRDefault="006C4922" w:rsidP="006C54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705ED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</w:tcPr>
          <w:p w:rsidR="006C4922" w:rsidRPr="009705ED" w:rsidRDefault="00CD6D99" w:rsidP="00833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705ED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391" w:type="dxa"/>
            <w:vMerge/>
            <w:shd w:val="pct15" w:color="auto" w:fill="auto"/>
            <w:vAlign w:val="center"/>
          </w:tcPr>
          <w:p w:rsidR="006C4922" w:rsidRPr="009705ED" w:rsidRDefault="006C4922" w:rsidP="00F335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C4922" w:rsidRPr="009705ED" w:rsidTr="006C4922">
        <w:trPr>
          <w:trHeight w:val="457"/>
        </w:trPr>
        <w:tc>
          <w:tcPr>
            <w:tcW w:w="3970" w:type="dxa"/>
            <w:vMerge/>
          </w:tcPr>
          <w:p w:rsidR="006C4922" w:rsidRPr="009705ED" w:rsidRDefault="006C4922" w:rsidP="00833D7F">
            <w:pPr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9072" w:type="dxa"/>
            <w:tcBorders>
              <w:top w:val="single" w:sz="4" w:space="0" w:color="auto"/>
            </w:tcBorders>
          </w:tcPr>
          <w:p w:rsidR="006C4922" w:rsidRPr="009705ED" w:rsidRDefault="006C4922" w:rsidP="006C54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705ED">
              <w:rPr>
                <w:rFonts w:ascii="Times New Roman" w:hAnsi="Times New Roman" w:cs="Times New Roman"/>
                <w:sz w:val="28"/>
                <w:szCs w:val="28"/>
              </w:rPr>
              <w:t>Маскировочные материалы и их характеристика</w:t>
            </w:r>
          </w:p>
        </w:tc>
        <w:tc>
          <w:tcPr>
            <w:tcW w:w="1134" w:type="dxa"/>
            <w:vMerge/>
          </w:tcPr>
          <w:p w:rsidR="006C4922" w:rsidRPr="009705ED" w:rsidRDefault="006C4922" w:rsidP="00833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91" w:type="dxa"/>
            <w:vMerge/>
            <w:shd w:val="pct15" w:color="auto" w:fill="auto"/>
            <w:vAlign w:val="center"/>
          </w:tcPr>
          <w:p w:rsidR="006C4922" w:rsidRPr="009705ED" w:rsidRDefault="006C4922" w:rsidP="00F335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C4922" w:rsidRPr="009705ED" w:rsidTr="006C4922">
        <w:trPr>
          <w:trHeight w:val="252"/>
        </w:trPr>
        <w:tc>
          <w:tcPr>
            <w:tcW w:w="3970" w:type="dxa"/>
            <w:vMerge/>
          </w:tcPr>
          <w:p w:rsidR="006C4922" w:rsidRPr="009705ED" w:rsidRDefault="006C4922" w:rsidP="00833D7F">
            <w:pPr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9072" w:type="dxa"/>
            <w:tcBorders>
              <w:bottom w:val="single" w:sz="4" w:space="0" w:color="auto"/>
            </w:tcBorders>
          </w:tcPr>
          <w:p w:rsidR="006C4922" w:rsidRPr="009705ED" w:rsidRDefault="006C4922" w:rsidP="006C54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705ED">
              <w:rPr>
                <w:rFonts w:ascii="Times New Roman" w:hAnsi="Times New Roman" w:cs="Times New Roman"/>
                <w:b/>
                <w:sz w:val="28"/>
                <w:szCs w:val="28"/>
              </w:rPr>
              <w:t>Самостоятельная работа обучающихся</w:t>
            </w:r>
          </w:p>
        </w:tc>
        <w:tc>
          <w:tcPr>
            <w:tcW w:w="1134" w:type="dxa"/>
            <w:vMerge w:val="restart"/>
          </w:tcPr>
          <w:p w:rsidR="006C4922" w:rsidRPr="009705ED" w:rsidRDefault="00CD6D99" w:rsidP="00833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705ED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391" w:type="dxa"/>
            <w:vMerge/>
            <w:shd w:val="pct15" w:color="auto" w:fill="auto"/>
            <w:vAlign w:val="center"/>
          </w:tcPr>
          <w:p w:rsidR="006C4922" w:rsidRPr="009705ED" w:rsidRDefault="006C4922" w:rsidP="00F335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C4922" w:rsidRPr="009705ED" w:rsidTr="006C4922">
        <w:trPr>
          <w:trHeight w:val="281"/>
        </w:trPr>
        <w:tc>
          <w:tcPr>
            <w:tcW w:w="3970" w:type="dxa"/>
            <w:vMerge/>
          </w:tcPr>
          <w:p w:rsidR="006C4922" w:rsidRPr="009705ED" w:rsidRDefault="006C4922" w:rsidP="00833D7F">
            <w:pPr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9072" w:type="dxa"/>
            <w:tcBorders>
              <w:top w:val="single" w:sz="4" w:space="0" w:color="auto"/>
            </w:tcBorders>
          </w:tcPr>
          <w:p w:rsidR="006C4922" w:rsidRPr="009705ED" w:rsidRDefault="006C4922" w:rsidP="006C54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705ED">
              <w:rPr>
                <w:rFonts w:ascii="Times New Roman" w:hAnsi="Times New Roman" w:cs="Times New Roman"/>
                <w:sz w:val="28"/>
                <w:szCs w:val="28"/>
              </w:rPr>
              <w:t>Составление сравнительной таблицы «Изолирующие и маскировочные материалы». Контроль на практическом занятии темы 9.1</w:t>
            </w:r>
          </w:p>
        </w:tc>
        <w:tc>
          <w:tcPr>
            <w:tcW w:w="1134" w:type="dxa"/>
            <w:vMerge/>
          </w:tcPr>
          <w:p w:rsidR="006C4922" w:rsidRPr="009705ED" w:rsidRDefault="006C4922" w:rsidP="00833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91" w:type="dxa"/>
            <w:vMerge/>
            <w:shd w:val="pct15" w:color="auto" w:fill="auto"/>
            <w:vAlign w:val="center"/>
          </w:tcPr>
          <w:p w:rsidR="006C4922" w:rsidRPr="009705ED" w:rsidRDefault="006C4922" w:rsidP="00F335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C1324" w:rsidRPr="009705ED" w:rsidTr="000C0EED">
        <w:trPr>
          <w:trHeight w:val="575"/>
        </w:trPr>
        <w:tc>
          <w:tcPr>
            <w:tcW w:w="3970" w:type="dxa"/>
          </w:tcPr>
          <w:p w:rsidR="009C1324" w:rsidRPr="009705ED" w:rsidRDefault="009C1324" w:rsidP="00833D7F">
            <w:pPr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9705ED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  <w:t xml:space="preserve">Раздел </w:t>
            </w:r>
            <w:r w:rsidRPr="009705ED">
              <w:rPr>
                <w:rFonts w:ascii="Times New Roman" w:hAnsi="Times New Roman" w:cs="Times New Roman"/>
                <w:b/>
                <w:sz w:val="28"/>
                <w:szCs w:val="28"/>
              </w:rPr>
              <w:t>9.</w:t>
            </w:r>
            <w:r w:rsidR="00D6663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9705ED">
              <w:rPr>
                <w:rFonts w:ascii="Times New Roman" w:hAnsi="Times New Roman" w:cs="Times New Roman"/>
                <w:b/>
                <w:sz w:val="28"/>
                <w:szCs w:val="28"/>
              </w:rPr>
              <w:t>Шлифующие и п</w:t>
            </w:r>
            <w:r w:rsidRPr="009705ED">
              <w:rPr>
                <w:rFonts w:ascii="Times New Roman" w:hAnsi="Times New Roman" w:cs="Times New Roman"/>
                <w:b/>
                <w:sz w:val="28"/>
                <w:szCs w:val="28"/>
              </w:rPr>
              <w:t>о</w:t>
            </w:r>
            <w:r w:rsidRPr="009705ED">
              <w:rPr>
                <w:rFonts w:ascii="Times New Roman" w:hAnsi="Times New Roman" w:cs="Times New Roman"/>
                <w:b/>
                <w:sz w:val="28"/>
                <w:szCs w:val="28"/>
              </w:rPr>
              <w:t>лирующие средства</w:t>
            </w:r>
          </w:p>
        </w:tc>
        <w:tc>
          <w:tcPr>
            <w:tcW w:w="9072" w:type="dxa"/>
          </w:tcPr>
          <w:p w:rsidR="009C1324" w:rsidRPr="009705ED" w:rsidRDefault="009C1324" w:rsidP="00833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9C1324" w:rsidRPr="009705ED" w:rsidRDefault="009C1324" w:rsidP="00833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705ED">
              <w:rPr>
                <w:rFonts w:ascii="Times New Roman" w:hAnsi="Times New Roman" w:cs="Times New Roman"/>
                <w:b/>
                <w:sz w:val="28"/>
                <w:szCs w:val="28"/>
              </w:rPr>
              <w:t>12</w:t>
            </w:r>
          </w:p>
        </w:tc>
        <w:tc>
          <w:tcPr>
            <w:tcW w:w="1391" w:type="dxa"/>
            <w:vMerge/>
            <w:shd w:val="pct15" w:color="auto" w:fill="auto"/>
            <w:vAlign w:val="center"/>
          </w:tcPr>
          <w:p w:rsidR="009C1324" w:rsidRPr="009705ED" w:rsidRDefault="009C1324" w:rsidP="00F335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C1324" w:rsidRPr="009705ED" w:rsidTr="000C0EED">
        <w:trPr>
          <w:trHeight w:val="236"/>
        </w:trPr>
        <w:tc>
          <w:tcPr>
            <w:tcW w:w="3970" w:type="dxa"/>
            <w:vMerge w:val="restart"/>
          </w:tcPr>
          <w:p w:rsidR="009C1324" w:rsidRPr="009705ED" w:rsidRDefault="009C1324" w:rsidP="008B1F7D">
            <w:pPr>
              <w:pStyle w:val="a4"/>
              <w:rPr>
                <w:sz w:val="28"/>
                <w:szCs w:val="28"/>
              </w:rPr>
            </w:pPr>
            <w:r w:rsidRPr="009705ED">
              <w:rPr>
                <w:iCs/>
                <w:sz w:val="28"/>
                <w:szCs w:val="28"/>
              </w:rPr>
              <w:t xml:space="preserve">Тема </w:t>
            </w:r>
            <w:r w:rsidRPr="009705ED">
              <w:rPr>
                <w:sz w:val="28"/>
                <w:szCs w:val="28"/>
              </w:rPr>
              <w:t>9.1. Шлифующие и полирующие средства для протезов, изготовленных из пластмасс, фарфора, металлов и сплавов</w:t>
            </w:r>
          </w:p>
        </w:tc>
        <w:tc>
          <w:tcPr>
            <w:tcW w:w="9072" w:type="dxa"/>
          </w:tcPr>
          <w:p w:rsidR="009C1324" w:rsidRPr="009705ED" w:rsidRDefault="009C1324" w:rsidP="006C54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705ED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</w:tcPr>
          <w:p w:rsidR="009C1324" w:rsidRPr="009705ED" w:rsidRDefault="009C1324" w:rsidP="00833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705ED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391" w:type="dxa"/>
            <w:vMerge/>
            <w:shd w:val="pct15" w:color="auto" w:fill="auto"/>
            <w:vAlign w:val="center"/>
          </w:tcPr>
          <w:p w:rsidR="009C1324" w:rsidRPr="009705ED" w:rsidRDefault="009C1324" w:rsidP="00F335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C1324" w:rsidRPr="009705ED" w:rsidTr="000C0EED">
        <w:trPr>
          <w:trHeight w:val="1481"/>
        </w:trPr>
        <w:tc>
          <w:tcPr>
            <w:tcW w:w="3970" w:type="dxa"/>
            <w:vMerge/>
          </w:tcPr>
          <w:p w:rsidR="009C1324" w:rsidRPr="009705ED" w:rsidRDefault="009C1324" w:rsidP="00B96765">
            <w:pPr>
              <w:pStyle w:val="a4"/>
              <w:rPr>
                <w:iCs/>
                <w:sz w:val="28"/>
                <w:szCs w:val="28"/>
              </w:rPr>
            </w:pPr>
          </w:p>
        </w:tc>
        <w:tc>
          <w:tcPr>
            <w:tcW w:w="9072" w:type="dxa"/>
          </w:tcPr>
          <w:p w:rsidR="009C1324" w:rsidRPr="009705ED" w:rsidRDefault="009C1324" w:rsidP="000C0EED">
            <w:pPr>
              <w:pStyle w:val="a4"/>
              <w:spacing w:after="0"/>
              <w:jc w:val="both"/>
              <w:rPr>
                <w:b/>
                <w:sz w:val="28"/>
                <w:szCs w:val="28"/>
              </w:rPr>
            </w:pPr>
            <w:r w:rsidRPr="009705ED">
              <w:rPr>
                <w:sz w:val="28"/>
                <w:szCs w:val="28"/>
              </w:rPr>
              <w:t>Требования, применяемые к материалам.</w:t>
            </w:r>
            <w:r w:rsidR="00364B5F">
              <w:rPr>
                <w:sz w:val="28"/>
                <w:szCs w:val="28"/>
              </w:rPr>
              <w:t xml:space="preserve"> </w:t>
            </w:r>
            <w:r w:rsidRPr="009705ED">
              <w:rPr>
                <w:sz w:val="28"/>
                <w:szCs w:val="28"/>
              </w:rPr>
              <w:t>Характеристика (естественных и искусственных) абразивных материалов.</w:t>
            </w:r>
            <w:r w:rsidR="00364B5F">
              <w:rPr>
                <w:sz w:val="28"/>
                <w:szCs w:val="28"/>
              </w:rPr>
              <w:t xml:space="preserve"> </w:t>
            </w:r>
            <w:r w:rsidRPr="009705ED">
              <w:rPr>
                <w:sz w:val="28"/>
                <w:szCs w:val="28"/>
              </w:rPr>
              <w:t>Инструменты и приспособления.</w:t>
            </w:r>
            <w:r w:rsidR="00364B5F">
              <w:rPr>
                <w:sz w:val="28"/>
                <w:szCs w:val="28"/>
              </w:rPr>
              <w:t xml:space="preserve"> </w:t>
            </w:r>
            <w:r w:rsidRPr="009705ED">
              <w:rPr>
                <w:sz w:val="28"/>
                <w:szCs w:val="28"/>
              </w:rPr>
              <w:t>Виды связующих материалов, применяемых при изготовлении приспособлений.</w:t>
            </w:r>
            <w:r w:rsidR="00364B5F">
              <w:rPr>
                <w:sz w:val="28"/>
                <w:szCs w:val="28"/>
              </w:rPr>
              <w:t xml:space="preserve"> </w:t>
            </w:r>
            <w:r w:rsidRPr="009705ED">
              <w:rPr>
                <w:sz w:val="28"/>
                <w:szCs w:val="28"/>
              </w:rPr>
              <w:t>Полировочные средства, их характеристика</w:t>
            </w:r>
          </w:p>
        </w:tc>
        <w:tc>
          <w:tcPr>
            <w:tcW w:w="1134" w:type="dxa"/>
            <w:vMerge/>
          </w:tcPr>
          <w:p w:rsidR="009C1324" w:rsidRPr="009705ED" w:rsidRDefault="009C1324" w:rsidP="008B1F7D">
            <w:pPr>
              <w:pStyle w:val="a4"/>
              <w:rPr>
                <w:b/>
                <w:sz w:val="28"/>
                <w:szCs w:val="28"/>
              </w:rPr>
            </w:pPr>
          </w:p>
        </w:tc>
        <w:tc>
          <w:tcPr>
            <w:tcW w:w="1391" w:type="dxa"/>
            <w:tcBorders>
              <w:bottom w:val="single" w:sz="4" w:space="0" w:color="000000" w:themeColor="text1"/>
            </w:tcBorders>
            <w:vAlign w:val="center"/>
          </w:tcPr>
          <w:p w:rsidR="009C1324" w:rsidRPr="009705ED" w:rsidRDefault="009C1324" w:rsidP="00F335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05E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9C1324" w:rsidRPr="009705ED" w:rsidTr="009C1324">
        <w:trPr>
          <w:trHeight w:val="361"/>
        </w:trPr>
        <w:tc>
          <w:tcPr>
            <w:tcW w:w="3970" w:type="dxa"/>
            <w:vMerge/>
          </w:tcPr>
          <w:p w:rsidR="009C1324" w:rsidRPr="009705ED" w:rsidRDefault="009C1324" w:rsidP="00B96765">
            <w:pPr>
              <w:pStyle w:val="a4"/>
              <w:rPr>
                <w:iCs/>
                <w:sz w:val="28"/>
                <w:szCs w:val="28"/>
              </w:rPr>
            </w:pPr>
          </w:p>
        </w:tc>
        <w:tc>
          <w:tcPr>
            <w:tcW w:w="9072" w:type="dxa"/>
          </w:tcPr>
          <w:p w:rsidR="009C1324" w:rsidRPr="009705ED" w:rsidRDefault="009C1324" w:rsidP="00936716">
            <w:pPr>
              <w:pStyle w:val="1"/>
              <w:ind w:firstLine="21"/>
              <w:jc w:val="both"/>
              <w:outlineLvl w:val="0"/>
              <w:rPr>
                <w:b/>
                <w:sz w:val="28"/>
                <w:szCs w:val="28"/>
              </w:rPr>
            </w:pPr>
            <w:r w:rsidRPr="009705ED">
              <w:rPr>
                <w:sz w:val="28"/>
                <w:szCs w:val="28"/>
              </w:rPr>
              <w:t>Шлифовка и полировка металлических и пластмассовых конструкций</w:t>
            </w:r>
          </w:p>
        </w:tc>
        <w:tc>
          <w:tcPr>
            <w:tcW w:w="1134" w:type="dxa"/>
            <w:vMerge/>
          </w:tcPr>
          <w:p w:rsidR="009C1324" w:rsidRPr="009705ED" w:rsidRDefault="009C1324" w:rsidP="008B1F7D">
            <w:pPr>
              <w:pStyle w:val="a4"/>
              <w:rPr>
                <w:b/>
                <w:sz w:val="28"/>
                <w:szCs w:val="28"/>
              </w:rPr>
            </w:pPr>
          </w:p>
        </w:tc>
        <w:tc>
          <w:tcPr>
            <w:tcW w:w="1391" w:type="dxa"/>
            <w:tcBorders>
              <w:bottom w:val="single" w:sz="4" w:space="0" w:color="000000" w:themeColor="text1"/>
            </w:tcBorders>
            <w:vAlign w:val="center"/>
          </w:tcPr>
          <w:p w:rsidR="009C1324" w:rsidRPr="009705ED" w:rsidRDefault="009C1324" w:rsidP="00F335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05E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9C1324" w:rsidRPr="009705ED" w:rsidTr="000C0EED">
        <w:trPr>
          <w:trHeight w:val="229"/>
        </w:trPr>
        <w:tc>
          <w:tcPr>
            <w:tcW w:w="3970" w:type="dxa"/>
            <w:vMerge/>
          </w:tcPr>
          <w:p w:rsidR="009C1324" w:rsidRPr="009705ED" w:rsidRDefault="009C1324" w:rsidP="00833D7F">
            <w:pPr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9072" w:type="dxa"/>
          </w:tcPr>
          <w:p w:rsidR="009C1324" w:rsidRPr="009705ED" w:rsidRDefault="009C1324" w:rsidP="003423AF">
            <w:pPr>
              <w:pStyle w:val="1"/>
              <w:ind w:firstLine="0"/>
              <w:jc w:val="both"/>
              <w:outlineLvl w:val="0"/>
              <w:rPr>
                <w:b/>
                <w:sz w:val="28"/>
                <w:szCs w:val="28"/>
              </w:rPr>
            </w:pPr>
            <w:r w:rsidRPr="009705ED">
              <w:rPr>
                <w:b/>
                <w:sz w:val="28"/>
                <w:szCs w:val="28"/>
              </w:rPr>
              <w:t>Практическое занятие</w:t>
            </w:r>
          </w:p>
        </w:tc>
        <w:tc>
          <w:tcPr>
            <w:tcW w:w="1134" w:type="dxa"/>
            <w:vMerge w:val="restart"/>
          </w:tcPr>
          <w:p w:rsidR="009C1324" w:rsidRPr="009705ED" w:rsidRDefault="009C1324" w:rsidP="00833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705ED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1391" w:type="dxa"/>
            <w:vMerge w:val="restart"/>
            <w:shd w:val="pct15" w:color="auto" w:fill="auto"/>
            <w:vAlign w:val="center"/>
          </w:tcPr>
          <w:p w:rsidR="009C1324" w:rsidRPr="009705ED" w:rsidRDefault="009C1324" w:rsidP="00F335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C1324" w:rsidRPr="009705ED" w:rsidTr="00936716">
        <w:trPr>
          <w:trHeight w:val="229"/>
        </w:trPr>
        <w:tc>
          <w:tcPr>
            <w:tcW w:w="3970" w:type="dxa"/>
            <w:vMerge/>
          </w:tcPr>
          <w:p w:rsidR="009C1324" w:rsidRPr="009705ED" w:rsidRDefault="009C1324" w:rsidP="00833D7F">
            <w:pPr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9072" w:type="dxa"/>
          </w:tcPr>
          <w:p w:rsidR="009C1324" w:rsidRPr="009705ED" w:rsidRDefault="009C1324" w:rsidP="000C0EED">
            <w:pPr>
              <w:pStyle w:val="1"/>
              <w:ind w:firstLine="21"/>
              <w:jc w:val="both"/>
              <w:outlineLvl w:val="0"/>
              <w:rPr>
                <w:b/>
                <w:sz w:val="28"/>
                <w:szCs w:val="28"/>
              </w:rPr>
            </w:pPr>
            <w:r w:rsidRPr="009705ED">
              <w:rPr>
                <w:sz w:val="28"/>
                <w:szCs w:val="28"/>
              </w:rPr>
              <w:t>Шлифовка и полировка металлических и пластмассовых конструкций</w:t>
            </w:r>
          </w:p>
        </w:tc>
        <w:tc>
          <w:tcPr>
            <w:tcW w:w="1134" w:type="dxa"/>
            <w:vMerge/>
          </w:tcPr>
          <w:p w:rsidR="009C1324" w:rsidRPr="009705ED" w:rsidRDefault="009C1324" w:rsidP="00E56FA1">
            <w:pPr>
              <w:pStyle w:val="1"/>
              <w:outlineLvl w:val="0"/>
              <w:rPr>
                <w:b/>
                <w:sz w:val="28"/>
                <w:szCs w:val="28"/>
              </w:rPr>
            </w:pPr>
          </w:p>
        </w:tc>
        <w:tc>
          <w:tcPr>
            <w:tcW w:w="1391" w:type="dxa"/>
            <w:vMerge/>
            <w:shd w:val="pct15" w:color="auto" w:fill="auto"/>
            <w:vAlign w:val="center"/>
          </w:tcPr>
          <w:p w:rsidR="009C1324" w:rsidRPr="009705ED" w:rsidRDefault="009C1324" w:rsidP="00F335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C1324" w:rsidRPr="009705ED" w:rsidTr="0046798E">
        <w:trPr>
          <w:trHeight w:val="204"/>
        </w:trPr>
        <w:tc>
          <w:tcPr>
            <w:tcW w:w="3970" w:type="dxa"/>
            <w:vMerge/>
          </w:tcPr>
          <w:p w:rsidR="009C1324" w:rsidRPr="009705ED" w:rsidRDefault="009C1324" w:rsidP="00833D7F">
            <w:pPr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9072" w:type="dxa"/>
          </w:tcPr>
          <w:p w:rsidR="009C1324" w:rsidRPr="009705ED" w:rsidRDefault="009C1324" w:rsidP="006C54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705ED">
              <w:rPr>
                <w:rFonts w:ascii="Times New Roman" w:hAnsi="Times New Roman" w:cs="Times New Roman"/>
                <w:b/>
                <w:sz w:val="28"/>
                <w:szCs w:val="28"/>
              </w:rPr>
              <w:t>Самостоятельная работа обучающихся</w:t>
            </w:r>
          </w:p>
        </w:tc>
        <w:tc>
          <w:tcPr>
            <w:tcW w:w="1134" w:type="dxa"/>
            <w:vMerge w:val="restart"/>
          </w:tcPr>
          <w:p w:rsidR="009C1324" w:rsidRPr="009705ED" w:rsidRDefault="009C1324" w:rsidP="00833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705ED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1391" w:type="dxa"/>
            <w:vMerge/>
            <w:shd w:val="pct15" w:color="auto" w:fill="auto"/>
          </w:tcPr>
          <w:p w:rsidR="009C1324" w:rsidRPr="009705ED" w:rsidRDefault="009C1324" w:rsidP="00833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C1324" w:rsidRPr="009705ED" w:rsidTr="0046798E">
        <w:trPr>
          <w:trHeight w:val="728"/>
        </w:trPr>
        <w:tc>
          <w:tcPr>
            <w:tcW w:w="3970" w:type="dxa"/>
            <w:vMerge/>
          </w:tcPr>
          <w:p w:rsidR="009C1324" w:rsidRPr="009705ED" w:rsidRDefault="009C1324" w:rsidP="00833D7F">
            <w:pPr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9072" w:type="dxa"/>
          </w:tcPr>
          <w:p w:rsidR="009C1324" w:rsidRPr="009705ED" w:rsidRDefault="009C1324" w:rsidP="009C1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705ED">
              <w:rPr>
                <w:rFonts w:ascii="Times New Roman" w:hAnsi="Times New Roman" w:cs="Times New Roman"/>
                <w:sz w:val="28"/>
                <w:szCs w:val="28"/>
              </w:rPr>
              <w:t>Подготовка индивидуального тематического сообщения по теме: «Шл</w:t>
            </w:r>
            <w:r w:rsidRPr="009705E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9705ED">
              <w:rPr>
                <w:rFonts w:ascii="Times New Roman" w:hAnsi="Times New Roman" w:cs="Times New Roman"/>
                <w:sz w:val="28"/>
                <w:szCs w:val="28"/>
              </w:rPr>
              <w:t>фующие и полирующие материалы». Контроль на практическом занятии темы 9.1</w:t>
            </w:r>
          </w:p>
        </w:tc>
        <w:tc>
          <w:tcPr>
            <w:tcW w:w="1134" w:type="dxa"/>
            <w:vMerge/>
          </w:tcPr>
          <w:p w:rsidR="009C1324" w:rsidRPr="009705ED" w:rsidRDefault="009C1324" w:rsidP="00833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1" w:type="dxa"/>
            <w:vMerge/>
            <w:shd w:val="pct15" w:color="auto" w:fill="auto"/>
          </w:tcPr>
          <w:p w:rsidR="009C1324" w:rsidRPr="009705ED" w:rsidRDefault="009C1324" w:rsidP="00833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C1324" w:rsidRPr="009705ED" w:rsidTr="0046798E">
        <w:trPr>
          <w:trHeight w:val="986"/>
        </w:trPr>
        <w:tc>
          <w:tcPr>
            <w:tcW w:w="3970" w:type="dxa"/>
          </w:tcPr>
          <w:p w:rsidR="009C1324" w:rsidRPr="009705ED" w:rsidRDefault="00D66632" w:rsidP="000C0EED">
            <w:pPr>
              <w:pStyle w:val="a4"/>
              <w:spacing w:after="0"/>
              <w:rPr>
                <w:b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 xml:space="preserve">Раздел 10. </w:t>
            </w:r>
            <w:r w:rsidR="009C1324" w:rsidRPr="009705ED">
              <w:rPr>
                <w:b/>
                <w:sz w:val="28"/>
                <w:szCs w:val="28"/>
              </w:rPr>
              <w:t>Вспомогательные материалы. Новейшие достижения в зуботех</w:t>
            </w:r>
            <w:r w:rsidR="000F0650" w:rsidRPr="009705ED">
              <w:rPr>
                <w:b/>
                <w:sz w:val="28"/>
                <w:szCs w:val="28"/>
              </w:rPr>
              <w:t>-</w:t>
            </w:r>
            <w:r w:rsidR="009C1324" w:rsidRPr="009705ED">
              <w:rPr>
                <w:b/>
                <w:sz w:val="28"/>
                <w:szCs w:val="28"/>
              </w:rPr>
              <w:t>ническом материаловедении</w:t>
            </w:r>
          </w:p>
        </w:tc>
        <w:tc>
          <w:tcPr>
            <w:tcW w:w="9072" w:type="dxa"/>
          </w:tcPr>
          <w:p w:rsidR="009C1324" w:rsidRPr="009705ED" w:rsidRDefault="009C1324" w:rsidP="00833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9C1324" w:rsidRPr="009705ED" w:rsidRDefault="009C1324" w:rsidP="00833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705ED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1391" w:type="dxa"/>
            <w:vMerge/>
            <w:shd w:val="pct15" w:color="auto" w:fill="auto"/>
          </w:tcPr>
          <w:p w:rsidR="009C1324" w:rsidRPr="009705ED" w:rsidRDefault="009C1324" w:rsidP="00833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C1324" w:rsidRPr="009705ED" w:rsidTr="0046798E">
        <w:trPr>
          <w:trHeight w:val="215"/>
        </w:trPr>
        <w:tc>
          <w:tcPr>
            <w:tcW w:w="3970" w:type="dxa"/>
            <w:vMerge w:val="restart"/>
          </w:tcPr>
          <w:p w:rsidR="009C1324" w:rsidRPr="009705ED" w:rsidRDefault="009C1324" w:rsidP="003423AF">
            <w:pPr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9705ED">
              <w:rPr>
                <w:rFonts w:ascii="Times New Roman" w:hAnsi="Times New Roman" w:cs="Times New Roman"/>
                <w:iCs/>
                <w:sz w:val="28"/>
                <w:szCs w:val="28"/>
              </w:rPr>
              <w:t>Тема</w:t>
            </w:r>
            <w:r w:rsidRPr="009705ED">
              <w:rPr>
                <w:rFonts w:ascii="Times New Roman" w:hAnsi="Times New Roman" w:cs="Times New Roman"/>
                <w:sz w:val="28"/>
                <w:szCs w:val="28"/>
              </w:rPr>
              <w:t>10.1</w:t>
            </w:r>
            <w:r w:rsidR="00D6663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05ED">
              <w:rPr>
                <w:rFonts w:ascii="Times New Roman" w:hAnsi="Times New Roman" w:cs="Times New Roman"/>
                <w:sz w:val="28"/>
                <w:szCs w:val="28"/>
              </w:rPr>
              <w:t xml:space="preserve"> Бензин, кислоты, </w:t>
            </w:r>
            <w:r w:rsidRPr="009705E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отбелы</w:t>
            </w:r>
            <w:r w:rsidR="003423AF" w:rsidRPr="009705ED">
              <w:rPr>
                <w:rFonts w:ascii="Times New Roman" w:hAnsi="Times New Roman" w:cs="Times New Roman"/>
                <w:sz w:val="28"/>
                <w:szCs w:val="28"/>
              </w:rPr>
              <w:t xml:space="preserve"> и</w:t>
            </w:r>
            <w:r w:rsidRPr="009705ED">
              <w:rPr>
                <w:rFonts w:ascii="Times New Roman" w:hAnsi="Times New Roman" w:cs="Times New Roman"/>
                <w:sz w:val="28"/>
                <w:szCs w:val="28"/>
              </w:rPr>
              <w:t xml:space="preserve"> другие материалы, применяемые в лаборатории</w:t>
            </w:r>
          </w:p>
        </w:tc>
        <w:tc>
          <w:tcPr>
            <w:tcW w:w="9072" w:type="dxa"/>
          </w:tcPr>
          <w:p w:rsidR="009C1324" w:rsidRPr="009705ED" w:rsidRDefault="009C1324" w:rsidP="00B9676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705ED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Содержание учебного материала</w:t>
            </w:r>
          </w:p>
        </w:tc>
        <w:tc>
          <w:tcPr>
            <w:tcW w:w="1134" w:type="dxa"/>
            <w:vMerge w:val="restart"/>
          </w:tcPr>
          <w:p w:rsidR="009C1324" w:rsidRPr="009705ED" w:rsidRDefault="009C1324" w:rsidP="00833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705ED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391" w:type="dxa"/>
            <w:vMerge/>
            <w:shd w:val="pct15" w:color="auto" w:fill="auto"/>
          </w:tcPr>
          <w:p w:rsidR="009C1324" w:rsidRPr="009705ED" w:rsidRDefault="009C1324" w:rsidP="00833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C1324" w:rsidRPr="009705ED" w:rsidTr="0046798E">
        <w:trPr>
          <w:trHeight w:val="1788"/>
        </w:trPr>
        <w:tc>
          <w:tcPr>
            <w:tcW w:w="3970" w:type="dxa"/>
            <w:vMerge/>
          </w:tcPr>
          <w:p w:rsidR="009C1324" w:rsidRPr="009705ED" w:rsidRDefault="009C1324" w:rsidP="004D4F32">
            <w:pPr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9072" w:type="dxa"/>
          </w:tcPr>
          <w:p w:rsidR="009C1324" w:rsidRPr="009705ED" w:rsidRDefault="009C1324" w:rsidP="00813820">
            <w:pPr>
              <w:pStyle w:val="a4"/>
              <w:snapToGrid w:val="0"/>
              <w:spacing w:after="0"/>
              <w:jc w:val="both"/>
              <w:rPr>
                <w:sz w:val="28"/>
                <w:szCs w:val="28"/>
              </w:rPr>
            </w:pPr>
            <w:r w:rsidRPr="009705ED">
              <w:rPr>
                <w:sz w:val="28"/>
                <w:szCs w:val="28"/>
              </w:rPr>
              <w:t>Основные свойства, правила использования и техники безопасности вспомогательных материалов. Кислоты, применяемые в з/т производстве и их смеси. Отбелы: состав, свойства, назначение, применение, составление отбелов. Бензин, его марки, свойства.  Заправка бензином бочка паяльного аппарата. Техника безопасности при работе с кислотами, щелочами, бензином</w:t>
            </w:r>
          </w:p>
        </w:tc>
        <w:tc>
          <w:tcPr>
            <w:tcW w:w="1134" w:type="dxa"/>
            <w:vMerge/>
          </w:tcPr>
          <w:p w:rsidR="009C1324" w:rsidRPr="009705ED" w:rsidRDefault="009C1324" w:rsidP="00807E38">
            <w:pPr>
              <w:pStyle w:val="a4"/>
              <w:rPr>
                <w:b/>
                <w:sz w:val="28"/>
                <w:szCs w:val="28"/>
              </w:rPr>
            </w:pPr>
          </w:p>
        </w:tc>
        <w:tc>
          <w:tcPr>
            <w:tcW w:w="1391" w:type="dxa"/>
            <w:tcBorders>
              <w:bottom w:val="single" w:sz="4" w:space="0" w:color="000000" w:themeColor="text1"/>
            </w:tcBorders>
            <w:vAlign w:val="center"/>
          </w:tcPr>
          <w:p w:rsidR="009C1324" w:rsidRPr="009705ED" w:rsidRDefault="009C1324" w:rsidP="00F335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05E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9C1324" w:rsidRPr="009705ED" w:rsidTr="0046798E">
        <w:trPr>
          <w:trHeight w:val="268"/>
        </w:trPr>
        <w:tc>
          <w:tcPr>
            <w:tcW w:w="3970" w:type="dxa"/>
            <w:vMerge w:val="restart"/>
          </w:tcPr>
          <w:p w:rsidR="009C1324" w:rsidRPr="009705ED" w:rsidRDefault="009C1324" w:rsidP="00833D7F">
            <w:pPr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9705ED">
              <w:rPr>
                <w:rFonts w:ascii="Times New Roman" w:hAnsi="Times New Roman" w:cs="Times New Roman"/>
                <w:iCs/>
                <w:sz w:val="28"/>
                <w:szCs w:val="28"/>
              </w:rPr>
              <w:lastRenderedPageBreak/>
              <w:t>Тема10.2.</w:t>
            </w:r>
            <w:r w:rsidRPr="009705ED">
              <w:rPr>
                <w:rFonts w:ascii="Times New Roman" w:hAnsi="Times New Roman" w:cs="Times New Roman"/>
                <w:sz w:val="28"/>
                <w:szCs w:val="28"/>
              </w:rPr>
              <w:t xml:space="preserve"> Новейшие матери</w:t>
            </w:r>
            <w:r w:rsidRPr="009705E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9705ED">
              <w:rPr>
                <w:rFonts w:ascii="Times New Roman" w:hAnsi="Times New Roman" w:cs="Times New Roman"/>
                <w:sz w:val="28"/>
                <w:szCs w:val="28"/>
              </w:rPr>
              <w:t>лы различного назначения</w:t>
            </w:r>
          </w:p>
        </w:tc>
        <w:tc>
          <w:tcPr>
            <w:tcW w:w="9072" w:type="dxa"/>
            <w:tcBorders>
              <w:bottom w:val="single" w:sz="4" w:space="0" w:color="auto"/>
            </w:tcBorders>
          </w:tcPr>
          <w:p w:rsidR="009C1324" w:rsidRPr="009705ED" w:rsidRDefault="009C1324" w:rsidP="006C54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705ED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</w:tcPr>
          <w:p w:rsidR="009C1324" w:rsidRPr="009705ED" w:rsidRDefault="009C1324" w:rsidP="00833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705ED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391" w:type="dxa"/>
            <w:shd w:val="pct15" w:color="auto" w:fill="auto"/>
            <w:vAlign w:val="center"/>
          </w:tcPr>
          <w:p w:rsidR="009C1324" w:rsidRPr="009705ED" w:rsidRDefault="009C1324" w:rsidP="00F335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C1324" w:rsidRPr="009705ED" w:rsidTr="0046798E">
        <w:trPr>
          <w:trHeight w:val="447"/>
        </w:trPr>
        <w:tc>
          <w:tcPr>
            <w:tcW w:w="3970" w:type="dxa"/>
            <w:vMerge/>
          </w:tcPr>
          <w:p w:rsidR="009C1324" w:rsidRPr="009705ED" w:rsidRDefault="009C1324" w:rsidP="00833D7F">
            <w:pPr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9072" w:type="dxa"/>
            <w:tcBorders>
              <w:top w:val="single" w:sz="4" w:space="0" w:color="auto"/>
              <w:bottom w:val="single" w:sz="4" w:space="0" w:color="auto"/>
            </w:tcBorders>
          </w:tcPr>
          <w:p w:rsidR="009C1324" w:rsidRPr="009705ED" w:rsidRDefault="009C1324" w:rsidP="009C1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705ED">
              <w:rPr>
                <w:rFonts w:ascii="Times New Roman" w:hAnsi="Times New Roman" w:cs="Times New Roman"/>
                <w:sz w:val="28"/>
                <w:szCs w:val="28"/>
              </w:rPr>
              <w:t>Новейшие материалы различного назначения применяемые при изгото</w:t>
            </w:r>
            <w:r w:rsidRPr="009705ED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9705ED">
              <w:rPr>
                <w:rFonts w:ascii="Times New Roman" w:hAnsi="Times New Roman" w:cs="Times New Roman"/>
                <w:sz w:val="28"/>
                <w:szCs w:val="28"/>
              </w:rPr>
              <w:t>лении различных конструкций зубных протезов</w:t>
            </w:r>
          </w:p>
        </w:tc>
        <w:tc>
          <w:tcPr>
            <w:tcW w:w="1134" w:type="dxa"/>
            <w:vMerge/>
          </w:tcPr>
          <w:p w:rsidR="009C1324" w:rsidRPr="009705ED" w:rsidRDefault="009C1324" w:rsidP="00833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91" w:type="dxa"/>
            <w:tcBorders>
              <w:bottom w:val="single" w:sz="4" w:space="0" w:color="000000" w:themeColor="text1"/>
            </w:tcBorders>
            <w:vAlign w:val="center"/>
          </w:tcPr>
          <w:p w:rsidR="009C1324" w:rsidRPr="009705ED" w:rsidRDefault="009C1324" w:rsidP="00F335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05E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9C1324" w:rsidRPr="009705ED" w:rsidTr="0046798E">
        <w:trPr>
          <w:trHeight w:val="219"/>
        </w:trPr>
        <w:tc>
          <w:tcPr>
            <w:tcW w:w="3970" w:type="dxa"/>
            <w:vMerge/>
          </w:tcPr>
          <w:p w:rsidR="009C1324" w:rsidRPr="009705ED" w:rsidRDefault="009C1324" w:rsidP="00833D7F">
            <w:pPr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9072" w:type="dxa"/>
            <w:tcBorders>
              <w:bottom w:val="single" w:sz="4" w:space="0" w:color="auto"/>
            </w:tcBorders>
          </w:tcPr>
          <w:p w:rsidR="009C1324" w:rsidRPr="009705ED" w:rsidRDefault="009C1324" w:rsidP="00C71B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705ED">
              <w:rPr>
                <w:rFonts w:ascii="Times New Roman" w:hAnsi="Times New Roman" w:cs="Times New Roman"/>
                <w:b/>
                <w:sz w:val="28"/>
                <w:szCs w:val="28"/>
              </w:rPr>
              <w:t>Самостоятельная работа обучающихся</w:t>
            </w:r>
          </w:p>
        </w:tc>
        <w:tc>
          <w:tcPr>
            <w:tcW w:w="1134" w:type="dxa"/>
            <w:vMerge w:val="restart"/>
          </w:tcPr>
          <w:p w:rsidR="009C1324" w:rsidRPr="009705ED" w:rsidRDefault="009C1324" w:rsidP="00833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705ED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391" w:type="dxa"/>
            <w:vMerge w:val="restart"/>
            <w:shd w:val="pct15" w:color="auto" w:fill="auto"/>
            <w:vAlign w:val="center"/>
          </w:tcPr>
          <w:p w:rsidR="009C1324" w:rsidRPr="009705ED" w:rsidRDefault="009C1324" w:rsidP="00F335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C1324" w:rsidRPr="009705ED" w:rsidTr="0046798E">
        <w:trPr>
          <w:trHeight w:val="740"/>
        </w:trPr>
        <w:tc>
          <w:tcPr>
            <w:tcW w:w="3970" w:type="dxa"/>
            <w:vMerge/>
          </w:tcPr>
          <w:p w:rsidR="009C1324" w:rsidRPr="009705ED" w:rsidRDefault="009C1324" w:rsidP="00833D7F">
            <w:pPr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9072" w:type="dxa"/>
            <w:tcBorders>
              <w:top w:val="single" w:sz="4" w:space="0" w:color="auto"/>
            </w:tcBorders>
          </w:tcPr>
          <w:p w:rsidR="009C1324" w:rsidRPr="009705ED" w:rsidRDefault="009C1324" w:rsidP="002066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705ED">
              <w:rPr>
                <w:rFonts w:ascii="Times New Roman" w:hAnsi="Times New Roman" w:cs="Times New Roman"/>
                <w:sz w:val="28"/>
                <w:szCs w:val="28"/>
              </w:rPr>
              <w:t xml:space="preserve">Посещение выставки стоматологических материалов фирмы «ОмДент». </w:t>
            </w:r>
            <w:r w:rsidR="00813820" w:rsidRPr="009705ED">
              <w:rPr>
                <w:rFonts w:ascii="Times New Roman" w:hAnsi="Times New Roman" w:cs="Times New Roman"/>
                <w:sz w:val="28"/>
                <w:szCs w:val="28"/>
              </w:rPr>
              <w:t>Обсуждение на</w:t>
            </w:r>
            <w:r w:rsidRPr="009705ED">
              <w:rPr>
                <w:rFonts w:ascii="Times New Roman" w:hAnsi="Times New Roman" w:cs="Times New Roman"/>
                <w:sz w:val="28"/>
                <w:szCs w:val="28"/>
              </w:rPr>
              <w:t xml:space="preserve"> практическом занятии темы 9.1</w:t>
            </w:r>
          </w:p>
        </w:tc>
        <w:tc>
          <w:tcPr>
            <w:tcW w:w="1134" w:type="dxa"/>
            <w:vMerge/>
          </w:tcPr>
          <w:p w:rsidR="009C1324" w:rsidRPr="009705ED" w:rsidRDefault="009C1324" w:rsidP="00833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91" w:type="dxa"/>
            <w:vMerge/>
            <w:shd w:val="pct15" w:color="auto" w:fill="auto"/>
          </w:tcPr>
          <w:p w:rsidR="009C1324" w:rsidRPr="009705ED" w:rsidRDefault="009C1324" w:rsidP="00833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C1324" w:rsidRPr="009705ED" w:rsidTr="0046798E">
        <w:trPr>
          <w:trHeight w:val="375"/>
        </w:trPr>
        <w:tc>
          <w:tcPr>
            <w:tcW w:w="3970" w:type="dxa"/>
          </w:tcPr>
          <w:p w:rsidR="009C1324" w:rsidRPr="009705ED" w:rsidRDefault="009C1324" w:rsidP="00833D7F">
            <w:pPr>
              <w:snapToGrid w:val="0"/>
              <w:ind w:left="360"/>
              <w:jc w:val="center"/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9072" w:type="dxa"/>
          </w:tcPr>
          <w:p w:rsidR="009C1324" w:rsidRPr="009705ED" w:rsidRDefault="009C1324" w:rsidP="00C55E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705ED">
              <w:rPr>
                <w:rFonts w:ascii="Times New Roman" w:hAnsi="Times New Roman" w:cs="Times New Roman"/>
                <w:b/>
                <w:sz w:val="28"/>
                <w:szCs w:val="28"/>
              </w:rPr>
              <w:t>Всего:</w:t>
            </w:r>
          </w:p>
        </w:tc>
        <w:tc>
          <w:tcPr>
            <w:tcW w:w="1134" w:type="dxa"/>
          </w:tcPr>
          <w:p w:rsidR="009C1324" w:rsidRPr="009705ED" w:rsidRDefault="009C1324" w:rsidP="00833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705ED">
              <w:rPr>
                <w:rFonts w:ascii="Times New Roman" w:hAnsi="Times New Roman" w:cs="Times New Roman"/>
                <w:b/>
                <w:sz w:val="28"/>
                <w:szCs w:val="28"/>
              </w:rPr>
              <w:t>105</w:t>
            </w:r>
          </w:p>
        </w:tc>
        <w:tc>
          <w:tcPr>
            <w:tcW w:w="1391" w:type="dxa"/>
            <w:vMerge/>
          </w:tcPr>
          <w:p w:rsidR="009C1324" w:rsidRPr="009705ED" w:rsidRDefault="009C1324" w:rsidP="00833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D0177D" w:rsidRPr="009705ED" w:rsidRDefault="00D0177D" w:rsidP="00650AB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D0177D" w:rsidRPr="009705ED">
          <w:footerReference w:type="even" r:id="rId10"/>
          <w:footerReference w:type="default" r:id="rId11"/>
          <w:footerReference w:type="first" r:id="rId12"/>
          <w:footnotePr>
            <w:pos w:val="beneathText"/>
          </w:footnotePr>
          <w:pgSz w:w="16837" w:h="11905" w:orient="landscape"/>
          <w:pgMar w:top="719" w:right="1134" w:bottom="851" w:left="992" w:header="720" w:footer="709" w:gutter="0"/>
          <w:cols w:space="720"/>
          <w:docGrid w:linePitch="360"/>
        </w:sectPr>
      </w:pPr>
    </w:p>
    <w:p w:rsidR="00D0177D" w:rsidRPr="009705ED" w:rsidRDefault="00D0177D" w:rsidP="00D6663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284" w:firstLine="0"/>
        <w:rPr>
          <w:b/>
          <w:caps/>
          <w:sz w:val="28"/>
          <w:szCs w:val="28"/>
        </w:rPr>
      </w:pPr>
      <w:r w:rsidRPr="009705ED">
        <w:rPr>
          <w:b/>
          <w:caps/>
          <w:sz w:val="28"/>
          <w:szCs w:val="28"/>
        </w:rPr>
        <w:lastRenderedPageBreak/>
        <w:t xml:space="preserve">3. условия реализации программы </w:t>
      </w:r>
      <w:r w:rsidR="00D66632">
        <w:rPr>
          <w:b/>
          <w:caps/>
          <w:sz w:val="28"/>
          <w:szCs w:val="28"/>
        </w:rPr>
        <w:t xml:space="preserve">УЧЕБНОЙ </w:t>
      </w:r>
      <w:r w:rsidRPr="009705ED">
        <w:rPr>
          <w:b/>
          <w:caps/>
          <w:sz w:val="28"/>
          <w:szCs w:val="28"/>
        </w:rPr>
        <w:t>дисциплины</w:t>
      </w:r>
      <w:r w:rsidR="00C55E8A">
        <w:rPr>
          <w:b/>
          <w:caps/>
          <w:sz w:val="28"/>
          <w:szCs w:val="28"/>
        </w:rPr>
        <w:t>*</w:t>
      </w:r>
    </w:p>
    <w:p w:rsidR="00D0177D" w:rsidRPr="009705ED" w:rsidRDefault="00D66632" w:rsidP="00D666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284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3.1. М</w:t>
      </w:r>
      <w:r w:rsidR="0046798E" w:rsidRPr="009705ED">
        <w:rPr>
          <w:rFonts w:ascii="Times New Roman" w:hAnsi="Times New Roman" w:cs="Times New Roman"/>
          <w:b/>
          <w:bCs/>
          <w:sz w:val="28"/>
          <w:szCs w:val="28"/>
        </w:rPr>
        <w:t>атериально-техническое обеспечение</w:t>
      </w:r>
    </w:p>
    <w:p w:rsidR="00D0177D" w:rsidRPr="009705ED" w:rsidRDefault="00D66632" w:rsidP="00D66632">
      <w:p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284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ab/>
      </w:r>
      <w:r w:rsidR="00B85B35" w:rsidRPr="009705ED">
        <w:rPr>
          <w:rFonts w:ascii="Times New Roman" w:hAnsi="Times New Roman" w:cs="Times New Roman"/>
          <w:bCs/>
          <w:sz w:val="28"/>
          <w:szCs w:val="28"/>
        </w:rPr>
        <w:t>Реализация учебной</w:t>
      </w:r>
      <w:r w:rsidR="00D0177D" w:rsidRPr="009705ED">
        <w:rPr>
          <w:rFonts w:ascii="Times New Roman" w:hAnsi="Times New Roman" w:cs="Times New Roman"/>
          <w:bCs/>
          <w:sz w:val="28"/>
          <w:szCs w:val="28"/>
        </w:rPr>
        <w:t xml:space="preserve"> дисциплины требует наличия учебного кабинета по дисциплине </w:t>
      </w:r>
      <w:r w:rsidR="00D0177D" w:rsidRPr="009705ED">
        <w:rPr>
          <w:rFonts w:ascii="Times New Roman" w:hAnsi="Times New Roman" w:cs="Times New Roman"/>
          <w:sz w:val="28"/>
          <w:szCs w:val="28"/>
        </w:rPr>
        <w:t>Зуботехническое материаловедение с курсом охраны труда и те</w:t>
      </w:r>
      <w:r w:rsidR="00D0177D" w:rsidRPr="009705ED">
        <w:rPr>
          <w:rFonts w:ascii="Times New Roman" w:hAnsi="Times New Roman" w:cs="Times New Roman"/>
          <w:sz w:val="28"/>
          <w:szCs w:val="28"/>
        </w:rPr>
        <w:t>х</w:t>
      </w:r>
      <w:r w:rsidR="00D0177D" w:rsidRPr="009705ED">
        <w:rPr>
          <w:rFonts w:ascii="Times New Roman" w:hAnsi="Times New Roman" w:cs="Times New Roman"/>
          <w:sz w:val="28"/>
          <w:szCs w:val="28"/>
        </w:rPr>
        <w:t>ники безопасности</w:t>
      </w:r>
    </w:p>
    <w:p w:rsidR="00141FA4" w:rsidRPr="009705ED" w:rsidRDefault="00D66632" w:rsidP="00D66632">
      <w:p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ab/>
      </w:r>
      <w:r w:rsidR="006D3844" w:rsidRPr="009705ED">
        <w:rPr>
          <w:rFonts w:ascii="Times New Roman" w:hAnsi="Times New Roman" w:cs="Times New Roman"/>
          <w:bCs/>
          <w:sz w:val="28"/>
          <w:szCs w:val="28"/>
        </w:rPr>
        <w:t>У</w:t>
      </w:r>
      <w:r w:rsidR="00141FA4" w:rsidRPr="009705ED">
        <w:rPr>
          <w:rFonts w:ascii="Times New Roman" w:hAnsi="Times New Roman" w:cs="Times New Roman"/>
          <w:bCs/>
          <w:sz w:val="28"/>
          <w:szCs w:val="28"/>
        </w:rPr>
        <w:t>чебный кабинет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141FA4" w:rsidRPr="009705ED">
        <w:rPr>
          <w:rFonts w:ascii="Times New Roman" w:hAnsi="Times New Roman" w:cs="Times New Roman"/>
          <w:bCs/>
          <w:sz w:val="28"/>
          <w:szCs w:val="28"/>
        </w:rPr>
        <w:t xml:space="preserve">по </w:t>
      </w:r>
      <w:r>
        <w:rPr>
          <w:rFonts w:ascii="Times New Roman" w:hAnsi="Times New Roman" w:cs="Times New Roman"/>
          <w:bCs/>
          <w:sz w:val="28"/>
          <w:szCs w:val="28"/>
        </w:rPr>
        <w:t xml:space="preserve">учебной </w:t>
      </w:r>
      <w:r w:rsidR="00141FA4" w:rsidRPr="009705ED">
        <w:rPr>
          <w:rFonts w:ascii="Times New Roman" w:hAnsi="Times New Roman" w:cs="Times New Roman"/>
          <w:bCs/>
          <w:sz w:val="28"/>
          <w:szCs w:val="28"/>
        </w:rPr>
        <w:t xml:space="preserve">дисциплине </w:t>
      </w:r>
      <w:r w:rsidR="00141FA4" w:rsidRPr="009705ED">
        <w:rPr>
          <w:rFonts w:ascii="Times New Roman" w:hAnsi="Times New Roman" w:cs="Times New Roman"/>
          <w:sz w:val="28"/>
          <w:szCs w:val="28"/>
        </w:rPr>
        <w:t>Зуботехническое материалов</w:t>
      </w:r>
      <w:r w:rsidR="00141FA4" w:rsidRPr="009705ED">
        <w:rPr>
          <w:rFonts w:ascii="Times New Roman" w:hAnsi="Times New Roman" w:cs="Times New Roman"/>
          <w:sz w:val="28"/>
          <w:szCs w:val="28"/>
        </w:rPr>
        <w:t>е</w:t>
      </w:r>
      <w:r w:rsidR="00141FA4" w:rsidRPr="009705ED">
        <w:rPr>
          <w:rFonts w:ascii="Times New Roman" w:hAnsi="Times New Roman" w:cs="Times New Roman"/>
          <w:sz w:val="28"/>
          <w:szCs w:val="28"/>
        </w:rPr>
        <w:t>дение с курсом охраны труда и техники безопасности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85B35" w:rsidRPr="009705ED">
        <w:rPr>
          <w:rFonts w:ascii="Times New Roman" w:hAnsi="Times New Roman" w:cs="Times New Roman"/>
          <w:sz w:val="28"/>
          <w:szCs w:val="28"/>
        </w:rPr>
        <w:t xml:space="preserve">рассчитан на </w:t>
      </w:r>
      <w:r w:rsidR="00141FA4" w:rsidRPr="009705ED">
        <w:rPr>
          <w:rFonts w:ascii="Times New Roman" w:hAnsi="Times New Roman" w:cs="Times New Roman"/>
          <w:sz w:val="28"/>
          <w:szCs w:val="28"/>
        </w:rPr>
        <w:t>8</w:t>
      </w:r>
      <w:r w:rsidR="00B85B35" w:rsidRPr="009705ED">
        <w:rPr>
          <w:rFonts w:ascii="Times New Roman" w:hAnsi="Times New Roman" w:cs="Times New Roman"/>
          <w:sz w:val="28"/>
          <w:szCs w:val="28"/>
        </w:rPr>
        <w:t xml:space="preserve"> - 9</w:t>
      </w:r>
      <w:r w:rsidR="00141FA4" w:rsidRPr="009705ED">
        <w:rPr>
          <w:rFonts w:ascii="Times New Roman" w:hAnsi="Times New Roman" w:cs="Times New Roman"/>
          <w:sz w:val="28"/>
          <w:szCs w:val="28"/>
        </w:rPr>
        <w:t xml:space="preserve"> студе</w:t>
      </w:r>
      <w:r w:rsidR="00141FA4" w:rsidRPr="009705ED">
        <w:rPr>
          <w:rFonts w:ascii="Times New Roman" w:hAnsi="Times New Roman" w:cs="Times New Roman"/>
          <w:sz w:val="28"/>
          <w:szCs w:val="28"/>
        </w:rPr>
        <w:t>н</w:t>
      </w:r>
      <w:r w:rsidR="00141FA4" w:rsidRPr="009705ED">
        <w:rPr>
          <w:rFonts w:ascii="Times New Roman" w:hAnsi="Times New Roman" w:cs="Times New Roman"/>
          <w:sz w:val="28"/>
          <w:szCs w:val="28"/>
        </w:rPr>
        <w:t>тов, предназначен для изучения свойств материалов, применяемых в ортопед</w:t>
      </w:r>
      <w:r w:rsidR="00141FA4" w:rsidRPr="009705ED">
        <w:rPr>
          <w:rFonts w:ascii="Times New Roman" w:hAnsi="Times New Roman" w:cs="Times New Roman"/>
          <w:sz w:val="28"/>
          <w:szCs w:val="28"/>
        </w:rPr>
        <w:t>и</w:t>
      </w:r>
      <w:r w:rsidR="00141FA4" w:rsidRPr="009705ED">
        <w:rPr>
          <w:rFonts w:ascii="Times New Roman" w:hAnsi="Times New Roman" w:cs="Times New Roman"/>
          <w:sz w:val="28"/>
          <w:szCs w:val="28"/>
        </w:rPr>
        <w:t>ческой стоматологии.</w:t>
      </w:r>
    </w:p>
    <w:p w:rsidR="00B85B35" w:rsidRPr="009705ED" w:rsidRDefault="00B85B35" w:rsidP="00D66632">
      <w:pPr>
        <w:pStyle w:val="a4"/>
        <w:spacing w:after="0"/>
        <w:ind w:left="-284" w:firstLine="710"/>
        <w:contextualSpacing/>
        <w:jc w:val="both"/>
        <w:rPr>
          <w:bCs/>
          <w:sz w:val="28"/>
          <w:szCs w:val="28"/>
        </w:rPr>
      </w:pPr>
      <w:r w:rsidRPr="009705ED">
        <w:rPr>
          <w:bCs/>
          <w:sz w:val="28"/>
          <w:szCs w:val="28"/>
        </w:rPr>
        <w:t xml:space="preserve">Норма численности студентов в учебной группе </w:t>
      </w:r>
      <w:r w:rsidR="00F73973" w:rsidRPr="009705ED">
        <w:rPr>
          <w:bCs/>
          <w:sz w:val="28"/>
          <w:szCs w:val="28"/>
        </w:rPr>
        <w:t xml:space="preserve">и деление </w:t>
      </w:r>
      <w:r w:rsidR="00813820" w:rsidRPr="009705ED">
        <w:rPr>
          <w:bCs/>
          <w:sz w:val="28"/>
          <w:szCs w:val="28"/>
        </w:rPr>
        <w:t>группы на</w:t>
      </w:r>
      <w:r w:rsidR="00F73973" w:rsidRPr="009705ED">
        <w:rPr>
          <w:bCs/>
          <w:sz w:val="28"/>
          <w:szCs w:val="28"/>
        </w:rPr>
        <w:t xml:space="preserve"> подгруппы </w:t>
      </w:r>
      <w:r w:rsidRPr="009705ED">
        <w:rPr>
          <w:bCs/>
          <w:sz w:val="28"/>
          <w:szCs w:val="28"/>
        </w:rPr>
        <w:t>зафиксировано в Постановлении правительства Российской Федерации от 18 июля 2008 г. № 543 «Об утверждении Типового положения об образовательном учреждении среднего профессионального образования (среднем специальном учебном заведении)».</w:t>
      </w:r>
    </w:p>
    <w:p w:rsidR="00141FA4" w:rsidRPr="009705ED" w:rsidRDefault="00141FA4" w:rsidP="00D66632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9705ED">
        <w:rPr>
          <w:rFonts w:ascii="Times New Roman" w:hAnsi="Times New Roman" w:cs="Times New Roman"/>
          <w:sz w:val="28"/>
          <w:szCs w:val="28"/>
        </w:rPr>
        <w:t>Оборудование учебного кабинета:</w:t>
      </w:r>
    </w:p>
    <w:p w:rsidR="00141FA4" w:rsidRPr="009705ED" w:rsidRDefault="00141FA4" w:rsidP="00D66632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9705ED">
        <w:rPr>
          <w:rFonts w:ascii="Times New Roman" w:hAnsi="Times New Roman" w:cs="Times New Roman"/>
          <w:sz w:val="28"/>
          <w:szCs w:val="28"/>
        </w:rPr>
        <w:t>Мебель:</w:t>
      </w:r>
    </w:p>
    <w:p w:rsidR="00141FA4" w:rsidRPr="009705ED" w:rsidRDefault="00141FA4" w:rsidP="00D66632">
      <w:pPr>
        <w:pStyle w:val="ae"/>
        <w:numPr>
          <w:ilvl w:val="0"/>
          <w:numId w:val="23"/>
        </w:numPr>
        <w:suppressAutoHyphens/>
        <w:snapToGrid w:val="0"/>
        <w:spacing w:after="0" w:line="240" w:lineRule="auto"/>
        <w:ind w:left="-284" w:firstLine="0"/>
        <w:jc w:val="both"/>
        <w:rPr>
          <w:rFonts w:ascii="Times New Roman" w:hAnsi="Times New Roman" w:cs="Times New Roman"/>
          <w:sz w:val="28"/>
          <w:szCs w:val="28"/>
        </w:rPr>
      </w:pPr>
      <w:r w:rsidRPr="009705ED">
        <w:rPr>
          <w:rFonts w:ascii="Times New Roman" w:hAnsi="Times New Roman" w:cs="Times New Roman"/>
          <w:sz w:val="28"/>
          <w:szCs w:val="28"/>
        </w:rPr>
        <w:t>Классная доска;</w:t>
      </w:r>
    </w:p>
    <w:p w:rsidR="00141FA4" w:rsidRPr="009705ED" w:rsidRDefault="00141FA4" w:rsidP="00D66632">
      <w:pPr>
        <w:pStyle w:val="ae"/>
        <w:numPr>
          <w:ilvl w:val="0"/>
          <w:numId w:val="23"/>
        </w:numPr>
        <w:suppressAutoHyphens/>
        <w:snapToGrid w:val="0"/>
        <w:spacing w:after="0" w:line="240" w:lineRule="auto"/>
        <w:ind w:left="-284" w:firstLine="0"/>
        <w:jc w:val="both"/>
        <w:rPr>
          <w:rFonts w:ascii="Times New Roman" w:hAnsi="Times New Roman" w:cs="Times New Roman"/>
          <w:sz w:val="28"/>
          <w:szCs w:val="28"/>
        </w:rPr>
      </w:pPr>
      <w:r w:rsidRPr="009705ED">
        <w:rPr>
          <w:rFonts w:ascii="Times New Roman" w:hAnsi="Times New Roman" w:cs="Times New Roman"/>
          <w:sz w:val="28"/>
          <w:szCs w:val="28"/>
        </w:rPr>
        <w:t>Стол зуботехнический преподавателя;</w:t>
      </w:r>
    </w:p>
    <w:p w:rsidR="00141FA4" w:rsidRPr="009705ED" w:rsidRDefault="00141FA4" w:rsidP="00D66632">
      <w:pPr>
        <w:pStyle w:val="ae"/>
        <w:numPr>
          <w:ilvl w:val="0"/>
          <w:numId w:val="23"/>
        </w:numPr>
        <w:suppressAutoHyphens/>
        <w:snapToGrid w:val="0"/>
        <w:spacing w:after="0" w:line="240" w:lineRule="auto"/>
        <w:ind w:left="-284" w:firstLine="0"/>
        <w:jc w:val="both"/>
        <w:rPr>
          <w:rFonts w:ascii="Times New Roman" w:hAnsi="Times New Roman" w:cs="Times New Roman"/>
          <w:sz w:val="28"/>
          <w:szCs w:val="28"/>
        </w:rPr>
      </w:pPr>
      <w:r w:rsidRPr="009705ED">
        <w:rPr>
          <w:rFonts w:ascii="Times New Roman" w:hAnsi="Times New Roman" w:cs="Times New Roman"/>
          <w:sz w:val="28"/>
          <w:szCs w:val="28"/>
        </w:rPr>
        <w:t xml:space="preserve">Стул преподавателя; </w:t>
      </w:r>
    </w:p>
    <w:p w:rsidR="00141FA4" w:rsidRPr="009705ED" w:rsidRDefault="00141FA4" w:rsidP="00D66632">
      <w:pPr>
        <w:pStyle w:val="ae"/>
        <w:numPr>
          <w:ilvl w:val="0"/>
          <w:numId w:val="23"/>
        </w:numPr>
        <w:suppressAutoHyphens/>
        <w:spacing w:after="0" w:line="240" w:lineRule="auto"/>
        <w:ind w:left="-284" w:firstLine="0"/>
        <w:jc w:val="both"/>
        <w:rPr>
          <w:rFonts w:ascii="Times New Roman" w:hAnsi="Times New Roman" w:cs="Times New Roman"/>
          <w:sz w:val="28"/>
          <w:szCs w:val="28"/>
        </w:rPr>
      </w:pPr>
      <w:r w:rsidRPr="009705ED">
        <w:rPr>
          <w:rFonts w:ascii="Times New Roman" w:hAnsi="Times New Roman" w:cs="Times New Roman"/>
          <w:sz w:val="28"/>
          <w:szCs w:val="28"/>
        </w:rPr>
        <w:t>Столы зуботехнические;</w:t>
      </w:r>
    </w:p>
    <w:p w:rsidR="00141FA4" w:rsidRPr="009705ED" w:rsidRDefault="00141FA4" w:rsidP="00D66632">
      <w:pPr>
        <w:pStyle w:val="ae"/>
        <w:numPr>
          <w:ilvl w:val="0"/>
          <w:numId w:val="23"/>
        </w:numPr>
        <w:suppressAutoHyphens/>
        <w:snapToGrid w:val="0"/>
        <w:spacing w:after="0" w:line="240" w:lineRule="auto"/>
        <w:ind w:left="-284" w:firstLine="0"/>
        <w:jc w:val="both"/>
        <w:rPr>
          <w:rFonts w:ascii="Times New Roman" w:hAnsi="Times New Roman" w:cs="Times New Roman"/>
          <w:sz w:val="28"/>
          <w:szCs w:val="28"/>
        </w:rPr>
      </w:pPr>
      <w:r w:rsidRPr="009705ED">
        <w:rPr>
          <w:rFonts w:ascii="Times New Roman" w:hAnsi="Times New Roman" w:cs="Times New Roman"/>
          <w:sz w:val="28"/>
          <w:szCs w:val="28"/>
        </w:rPr>
        <w:t>Стулья со спинкой;</w:t>
      </w:r>
    </w:p>
    <w:p w:rsidR="00141FA4" w:rsidRPr="009705ED" w:rsidRDefault="00141FA4" w:rsidP="00D66632">
      <w:pPr>
        <w:pStyle w:val="ae"/>
        <w:numPr>
          <w:ilvl w:val="0"/>
          <w:numId w:val="23"/>
        </w:numPr>
        <w:suppressAutoHyphens/>
        <w:snapToGrid w:val="0"/>
        <w:spacing w:after="0" w:line="240" w:lineRule="auto"/>
        <w:ind w:left="-284" w:firstLine="0"/>
        <w:jc w:val="both"/>
        <w:rPr>
          <w:rFonts w:ascii="Times New Roman" w:hAnsi="Times New Roman" w:cs="Times New Roman"/>
          <w:sz w:val="28"/>
          <w:szCs w:val="28"/>
        </w:rPr>
      </w:pPr>
      <w:r w:rsidRPr="009705ED">
        <w:rPr>
          <w:rFonts w:ascii="Times New Roman" w:hAnsi="Times New Roman" w:cs="Times New Roman"/>
          <w:sz w:val="28"/>
          <w:szCs w:val="28"/>
        </w:rPr>
        <w:t>Столы для оборудования;</w:t>
      </w:r>
    </w:p>
    <w:p w:rsidR="00141FA4" w:rsidRPr="009705ED" w:rsidRDefault="00141FA4" w:rsidP="00D66632">
      <w:pPr>
        <w:pStyle w:val="ae"/>
        <w:numPr>
          <w:ilvl w:val="0"/>
          <w:numId w:val="23"/>
        </w:numPr>
        <w:suppressAutoHyphens/>
        <w:spacing w:after="0" w:line="240" w:lineRule="auto"/>
        <w:ind w:left="-284" w:firstLine="0"/>
        <w:jc w:val="both"/>
        <w:rPr>
          <w:rFonts w:ascii="Times New Roman" w:hAnsi="Times New Roman" w:cs="Times New Roman"/>
          <w:sz w:val="28"/>
          <w:szCs w:val="28"/>
        </w:rPr>
      </w:pPr>
      <w:r w:rsidRPr="009705ED">
        <w:rPr>
          <w:rFonts w:ascii="Times New Roman" w:hAnsi="Times New Roman" w:cs="Times New Roman"/>
          <w:sz w:val="28"/>
          <w:szCs w:val="28"/>
        </w:rPr>
        <w:t>Сейф;</w:t>
      </w:r>
    </w:p>
    <w:p w:rsidR="00141FA4" w:rsidRPr="009705ED" w:rsidRDefault="006D3844" w:rsidP="00D66632">
      <w:pPr>
        <w:pStyle w:val="ae"/>
        <w:numPr>
          <w:ilvl w:val="0"/>
          <w:numId w:val="23"/>
        </w:numPr>
        <w:suppressAutoHyphens/>
        <w:spacing w:after="0" w:line="240" w:lineRule="auto"/>
        <w:ind w:left="-284" w:firstLine="0"/>
        <w:jc w:val="both"/>
        <w:rPr>
          <w:rFonts w:ascii="Times New Roman" w:hAnsi="Times New Roman" w:cs="Times New Roman"/>
          <w:sz w:val="28"/>
          <w:szCs w:val="28"/>
        </w:rPr>
      </w:pPr>
      <w:r w:rsidRPr="009705ED">
        <w:rPr>
          <w:rFonts w:ascii="Times New Roman" w:hAnsi="Times New Roman" w:cs="Times New Roman"/>
          <w:sz w:val="28"/>
          <w:szCs w:val="28"/>
        </w:rPr>
        <w:t>Зуботехнические материалы</w:t>
      </w:r>
    </w:p>
    <w:p w:rsidR="00141FA4" w:rsidRPr="009705ED" w:rsidRDefault="00141FA4" w:rsidP="00D66632">
      <w:pPr>
        <w:suppressAutoHyphens/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9705ED">
        <w:rPr>
          <w:rFonts w:ascii="Times New Roman" w:hAnsi="Times New Roman" w:cs="Times New Roman"/>
          <w:sz w:val="28"/>
          <w:szCs w:val="28"/>
        </w:rPr>
        <w:t>Технические средства обучения:</w:t>
      </w:r>
    </w:p>
    <w:p w:rsidR="00141FA4" w:rsidRPr="009705ED" w:rsidRDefault="006616D9" w:rsidP="00D66632">
      <w:pPr>
        <w:pStyle w:val="ae"/>
        <w:numPr>
          <w:ilvl w:val="0"/>
          <w:numId w:val="25"/>
        </w:numPr>
        <w:suppressAutoHyphens/>
        <w:spacing w:after="0" w:line="240" w:lineRule="auto"/>
        <w:ind w:left="-284" w:firstLine="0"/>
        <w:jc w:val="both"/>
        <w:rPr>
          <w:rFonts w:ascii="Times New Roman" w:hAnsi="Times New Roman" w:cs="Times New Roman"/>
          <w:sz w:val="28"/>
          <w:szCs w:val="28"/>
        </w:rPr>
      </w:pPr>
      <w:r w:rsidRPr="009705ED">
        <w:rPr>
          <w:rFonts w:ascii="Times New Roman" w:hAnsi="Times New Roman" w:cs="Times New Roman"/>
          <w:sz w:val="28"/>
          <w:szCs w:val="28"/>
        </w:rPr>
        <w:t>Компьютер;</w:t>
      </w:r>
    </w:p>
    <w:p w:rsidR="00141FA4" w:rsidRPr="009705ED" w:rsidRDefault="00141FA4" w:rsidP="00D66632">
      <w:pPr>
        <w:pStyle w:val="ae"/>
        <w:numPr>
          <w:ilvl w:val="0"/>
          <w:numId w:val="25"/>
        </w:numPr>
        <w:suppressAutoHyphens/>
        <w:spacing w:after="0" w:line="240" w:lineRule="auto"/>
        <w:ind w:left="-284" w:firstLine="0"/>
        <w:jc w:val="both"/>
        <w:rPr>
          <w:rFonts w:ascii="Times New Roman" w:hAnsi="Times New Roman" w:cs="Times New Roman"/>
          <w:sz w:val="28"/>
          <w:szCs w:val="28"/>
        </w:rPr>
      </w:pPr>
      <w:r w:rsidRPr="009705ED">
        <w:rPr>
          <w:rFonts w:ascii="Times New Roman" w:hAnsi="Times New Roman" w:cs="Times New Roman"/>
          <w:sz w:val="28"/>
          <w:szCs w:val="28"/>
        </w:rPr>
        <w:t xml:space="preserve">Мультимедийный проектор </w:t>
      </w:r>
    </w:p>
    <w:p w:rsidR="00D0177D" w:rsidRPr="009705ED" w:rsidRDefault="00D0177D" w:rsidP="00D66632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</w:p>
    <w:p w:rsidR="006D3844" w:rsidRPr="009705ED" w:rsidRDefault="00D0177D" w:rsidP="00D6663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284" w:firstLine="0"/>
        <w:jc w:val="both"/>
        <w:rPr>
          <w:b/>
          <w:sz w:val="28"/>
          <w:szCs w:val="28"/>
        </w:rPr>
      </w:pPr>
      <w:r w:rsidRPr="009705ED">
        <w:rPr>
          <w:b/>
          <w:sz w:val="28"/>
          <w:szCs w:val="28"/>
        </w:rPr>
        <w:t>3.2. Информационное обеспечение обучения</w:t>
      </w:r>
    </w:p>
    <w:p w:rsidR="00E246D7" w:rsidRPr="009705ED" w:rsidRDefault="00E246D7" w:rsidP="00D66632">
      <w:pPr>
        <w:pStyle w:val="Default"/>
        <w:ind w:hanging="284"/>
        <w:jc w:val="both"/>
        <w:rPr>
          <w:b/>
          <w:color w:val="auto"/>
          <w:sz w:val="28"/>
          <w:szCs w:val="28"/>
        </w:rPr>
      </w:pPr>
      <w:r w:rsidRPr="009705ED">
        <w:rPr>
          <w:b/>
          <w:color w:val="auto"/>
          <w:sz w:val="28"/>
          <w:szCs w:val="28"/>
        </w:rPr>
        <w:t xml:space="preserve">Основные источники: </w:t>
      </w:r>
    </w:p>
    <w:p w:rsidR="007F0E33" w:rsidRPr="00DC2395" w:rsidRDefault="007F0E33" w:rsidP="00D66632">
      <w:pPr>
        <w:pStyle w:val="ae"/>
        <w:numPr>
          <w:ilvl w:val="0"/>
          <w:numId w:val="34"/>
        </w:numPr>
        <w:spacing w:line="240" w:lineRule="auto"/>
        <w:ind w:left="0" w:hanging="284"/>
        <w:jc w:val="both"/>
        <w:rPr>
          <w:rFonts w:ascii="Times New Roman" w:hAnsi="Times New Roman"/>
          <w:sz w:val="28"/>
          <w:szCs w:val="28"/>
        </w:rPr>
      </w:pPr>
      <w:r w:rsidRPr="006A20CA">
        <w:rPr>
          <w:rFonts w:ascii="Times New Roman" w:hAnsi="Times New Roman"/>
          <w:sz w:val="28"/>
          <w:szCs w:val="28"/>
        </w:rPr>
        <w:t xml:space="preserve">Зубопротезная техника </w:t>
      </w:r>
      <w:r w:rsidRPr="006A20CA">
        <w:rPr>
          <w:rFonts w:ascii="Times New Roman" w:hAnsi="Times New Roman"/>
          <w:bCs/>
          <w:sz w:val="28"/>
          <w:szCs w:val="28"/>
        </w:rPr>
        <w:t>[</w:t>
      </w:r>
      <w:r>
        <w:rPr>
          <w:rFonts w:ascii="Times New Roman" w:hAnsi="Times New Roman"/>
          <w:bCs/>
          <w:sz w:val="28"/>
          <w:szCs w:val="28"/>
        </w:rPr>
        <w:t>Электронный ресурс</w:t>
      </w:r>
      <w:r w:rsidRPr="006A20CA">
        <w:rPr>
          <w:rFonts w:ascii="Times New Roman" w:hAnsi="Times New Roman"/>
          <w:bCs/>
          <w:sz w:val="28"/>
          <w:szCs w:val="28"/>
        </w:rPr>
        <w:t xml:space="preserve">]: </w:t>
      </w:r>
      <w:r w:rsidRPr="006A20CA">
        <w:rPr>
          <w:rFonts w:ascii="Times New Roman" w:hAnsi="Times New Roman"/>
          <w:sz w:val="28"/>
          <w:szCs w:val="28"/>
        </w:rPr>
        <w:t>учеб. для мед. училищ и ко</w:t>
      </w:r>
      <w:r w:rsidRPr="006A20CA">
        <w:rPr>
          <w:rFonts w:ascii="Times New Roman" w:hAnsi="Times New Roman"/>
          <w:sz w:val="28"/>
          <w:szCs w:val="28"/>
        </w:rPr>
        <w:t>л</w:t>
      </w:r>
      <w:r w:rsidRPr="006A20CA">
        <w:rPr>
          <w:rFonts w:ascii="Times New Roman" w:hAnsi="Times New Roman"/>
          <w:sz w:val="28"/>
          <w:szCs w:val="28"/>
        </w:rPr>
        <w:t xml:space="preserve">леджей / под. ред. М. М. Расулова, Т. И. Ибрагимова,  И.Ю. Лебеденко. </w:t>
      </w:r>
      <w:r w:rsidRPr="006A20CA">
        <w:rPr>
          <w:rFonts w:ascii="Times New Roman" w:hAnsi="Times New Roman"/>
          <w:bCs/>
          <w:sz w:val="28"/>
          <w:szCs w:val="28"/>
        </w:rPr>
        <w:t>–</w:t>
      </w:r>
      <w:r w:rsidRPr="006A20CA">
        <w:rPr>
          <w:rFonts w:ascii="Times New Roman" w:hAnsi="Times New Roman"/>
          <w:sz w:val="28"/>
          <w:szCs w:val="28"/>
        </w:rPr>
        <w:t xml:space="preserve"> 2-е изд., испр. и доп. </w:t>
      </w:r>
      <w:r w:rsidRPr="006A20CA">
        <w:rPr>
          <w:rFonts w:ascii="Times New Roman" w:hAnsi="Times New Roman"/>
          <w:bCs/>
          <w:sz w:val="28"/>
          <w:szCs w:val="28"/>
        </w:rPr>
        <w:t>–</w:t>
      </w:r>
      <w:r w:rsidRPr="006A20CA">
        <w:rPr>
          <w:rFonts w:ascii="Times New Roman" w:hAnsi="Times New Roman"/>
          <w:sz w:val="28"/>
          <w:szCs w:val="28"/>
        </w:rPr>
        <w:t xml:space="preserve"> Москва: ГЭОТАР</w:t>
      </w:r>
      <w:r w:rsidRPr="006A20CA">
        <w:rPr>
          <w:rFonts w:ascii="Times New Roman" w:hAnsi="Times New Roman"/>
          <w:bCs/>
          <w:sz w:val="28"/>
          <w:szCs w:val="28"/>
        </w:rPr>
        <w:t>–</w:t>
      </w:r>
      <w:r w:rsidRPr="006A20CA">
        <w:rPr>
          <w:rFonts w:ascii="Times New Roman" w:hAnsi="Times New Roman"/>
          <w:sz w:val="28"/>
          <w:szCs w:val="28"/>
        </w:rPr>
        <w:t>Медиа, 201</w:t>
      </w:r>
      <w:r>
        <w:rPr>
          <w:rFonts w:ascii="Times New Roman" w:hAnsi="Times New Roman"/>
          <w:sz w:val="28"/>
          <w:szCs w:val="28"/>
        </w:rPr>
        <w:t>4</w:t>
      </w:r>
      <w:r w:rsidRPr="006A20CA">
        <w:rPr>
          <w:rFonts w:ascii="Times New Roman" w:hAnsi="Times New Roman"/>
          <w:sz w:val="28"/>
          <w:szCs w:val="28"/>
        </w:rPr>
        <w:t xml:space="preserve">. </w:t>
      </w:r>
      <w:r w:rsidRPr="006A20CA">
        <w:rPr>
          <w:rFonts w:ascii="Times New Roman" w:hAnsi="Times New Roman"/>
          <w:bCs/>
          <w:sz w:val="28"/>
          <w:szCs w:val="28"/>
        </w:rPr>
        <w:t>–</w:t>
      </w:r>
      <w:r w:rsidRPr="006A20CA">
        <w:rPr>
          <w:rFonts w:ascii="Times New Roman" w:hAnsi="Times New Roman"/>
          <w:sz w:val="28"/>
          <w:szCs w:val="28"/>
        </w:rPr>
        <w:t>384 с.</w:t>
      </w:r>
      <w:r w:rsidRPr="003D36F4">
        <w:rPr>
          <w:rFonts w:ascii="Times New Roman" w:hAnsi="Times New Roman"/>
          <w:color w:val="000000"/>
          <w:sz w:val="28"/>
          <w:szCs w:val="28"/>
        </w:rPr>
        <w:t xml:space="preserve">- 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URL</w:t>
      </w:r>
      <w:r w:rsidRPr="00DC2395">
        <w:rPr>
          <w:rFonts w:ascii="Times New Roman" w:hAnsi="Times New Roman"/>
          <w:color w:val="000000"/>
          <w:sz w:val="28"/>
          <w:szCs w:val="28"/>
        </w:rPr>
        <w:t>:</w:t>
      </w:r>
      <w:r w:rsidRPr="00DC2395">
        <w:rPr>
          <w:rFonts w:ascii="Times New Roman" w:hAnsi="Times New Roman"/>
          <w:sz w:val="28"/>
          <w:szCs w:val="28"/>
        </w:rPr>
        <w:t>http://www.medcollegelib.ru/book/ISBN9785970428313.html</w:t>
      </w:r>
      <w:r>
        <w:rPr>
          <w:rFonts w:ascii="Times New Roman" w:hAnsi="Times New Roman"/>
          <w:sz w:val="28"/>
          <w:szCs w:val="28"/>
        </w:rPr>
        <w:t>.</w:t>
      </w:r>
    </w:p>
    <w:p w:rsidR="007F0E33" w:rsidRPr="003D36F4" w:rsidRDefault="007F0E33" w:rsidP="00D66632">
      <w:pPr>
        <w:pStyle w:val="ae"/>
        <w:numPr>
          <w:ilvl w:val="0"/>
          <w:numId w:val="34"/>
        </w:numPr>
        <w:spacing w:after="0" w:line="240" w:lineRule="auto"/>
        <w:ind w:left="0" w:hanging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Смирнов Б.А.</w:t>
      </w:r>
      <w:r w:rsidRPr="003D36F4">
        <w:rPr>
          <w:rFonts w:ascii="Times New Roman" w:hAnsi="Times New Roman"/>
          <w:color w:val="000000"/>
          <w:sz w:val="28"/>
          <w:szCs w:val="28"/>
        </w:rPr>
        <w:t>Зуботехническое дело в стоматологии[</w:t>
      </w:r>
      <w:r>
        <w:rPr>
          <w:rFonts w:ascii="Times New Roman" w:hAnsi="Times New Roman"/>
          <w:color w:val="000000"/>
          <w:sz w:val="28"/>
          <w:szCs w:val="28"/>
        </w:rPr>
        <w:t>Электронный ресурс</w:t>
      </w:r>
      <w:r w:rsidRPr="003D36F4">
        <w:rPr>
          <w:rFonts w:ascii="Times New Roman" w:hAnsi="Times New Roman"/>
          <w:color w:val="000000"/>
          <w:sz w:val="28"/>
          <w:szCs w:val="28"/>
        </w:rPr>
        <w:t xml:space="preserve"> ] : учеб</w:t>
      </w:r>
      <w:r>
        <w:rPr>
          <w:rFonts w:ascii="Times New Roman" w:hAnsi="Times New Roman"/>
          <w:color w:val="000000"/>
          <w:sz w:val="28"/>
          <w:szCs w:val="28"/>
        </w:rPr>
        <w:t>н.</w:t>
      </w:r>
      <w:r w:rsidRPr="003D36F4">
        <w:rPr>
          <w:rFonts w:ascii="Times New Roman" w:hAnsi="Times New Roman"/>
          <w:color w:val="000000"/>
          <w:sz w:val="28"/>
          <w:szCs w:val="28"/>
        </w:rPr>
        <w:t xml:space="preserve"> для ме</w:t>
      </w:r>
      <w:r>
        <w:rPr>
          <w:rFonts w:ascii="Times New Roman" w:hAnsi="Times New Roman"/>
          <w:color w:val="000000"/>
          <w:sz w:val="28"/>
          <w:szCs w:val="28"/>
        </w:rPr>
        <w:t>д.</w:t>
      </w:r>
      <w:r w:rsidRPr="003D36F4">
        <w:rPr>
          <w:rFonts w:ascii="Times New Roman" w:hAnsi="Times New Roman"/>
          <w:color w:val="000000"/>
          <w:sz w:val="28"/>
          <w:szCs w:val="28"/>
        </w:rPr>
        <w:t xml:space="preserve"> училищ и колледжей / Б. А. Смирнов, А. С. Щербаков. - 2-е изд. - М. : ГЭОТАР-Медиа, 2014. - 336 с. : ил.- 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URL:</w:t>
      </w:r>
      <w:r w:rsidRPr="003D36F4">
        <w:rPr>
          <w:rFonts w:ascii="Times New Roman" w:hAnsi="Times New Roman"/>
          <w:color w:val="000000"/>
          <w:sz w:val="28"/>
          <w:szCs w:val="28"/>
          <w:lang w:val="en-US"/>
        </w:rPr>
        <w:t>http://www.medcollegelib.ru/book/ISBN9785970428801.html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E246D7" w:rsidRPr="009705ED" w:rsidRDefault="00E246D7" w:rsidP="00D66632">
      <w:pPr>
        <w:pStyle w:val="Default"/>
        <w:ind w:hanging="284"/>
        <w:jc w:val="both"/>
        <w:rPr>
          <w:b/>
          <w:color w:val="auto"/>
          <w:sz w:val="28"/>
          <w:szCs w:val="28"/>
        </w:rPr>
      </w:pPr>
      <w:r w:rsidRPr="009705ED">
        <w:rPr>
          <w:b/>
          <w:color w:val="auto"/>
          <w:sz w:val="28"/>
          <w:szCs w:val="28"/>
        </w:rPr>
        <w:t xml:space="preserve">Дополнительные источники: </w:t>
      </w:r>
    </w:p>
    <w:p w:rsidR="007F0E33" w:rsidRPr="009705ED" w:rsidRDefault="007F0E33" w:rsidP="00D66632">
      <w:pPr>
        <w:pStyle w:val="ae"/>
        <w:numPr>
          <w:ilvl w:val="0"/>
          <w:numId w:val="32"/>
        </w:numPr>
        <w:ind w:left="0" w:hanging="284"/>
        <w:jc w:val="both"/>
        <w:rPr>
          <w:rFonts w:ascii="Times New Roman" w:hAnsi="Times New Roman" w:cs="Times New Roman"/>
          <w:sz w:val="28"/>
          <w:szCs w:val="28"/>
        </w:rPr>
      </w:pPr>
      <w:r w:rsidRPr="009705ED">
        <w:rPr>
          <w:rFonts w:ascii="Times New Roman" w:hAnsi="Times New Roman" w:cs="Times New Roman"/>
          <w:sz w:val="28"/>
          <w:szCs w:val="28"/>
        </w:rPr>
        <w:t xml:space="preserve">Лебеденко И.Ю. Ортопедическая стоматология </w:t>
      </w:r>
      <w:r w:rsidRPr="009705ED">
        <w:rPr>
          <w:rFonts w:ascii="Times New Roman" w:hAnsi="Times New Roman" w:cs="Times New Roman"/>
          <w:bCs/>
          <w:sz w:val="28"/>
          <w:szCs w:val="28"/>
        </w:rPr>
        <w:t>[Текст]</w:t>
      </w:r>
      <w:r w:rsidRPr="009705ED">
        <w:rPr>
          <w:rFonts w:ascii="Times New Roman" w:hAnsi="Times New Roman" w:cs="Times New Roman"/>
          <w:sz w:val="28"/>
          <w:szCs w:val="28"/>
        </w:rPr>
        <w:t xml:space="preserve">: учеб. для студ. мед. вузов /И.Ю. Лебеденко, Э.С. Каливраджиян. </w:t>
      </w:r>
      <w:r w:rsidRPr="009705ED">
        <w:rPr>
          <w:rFonts w:ascii="Times New Roman" w:hAnsi="Times New Roman" w:cs="Times New Roman"/>
          <w:bCs/>
          <w:sz w:val="28"/>
          <w:szCs w:val="28"/>
        </w:rPr>
        <w:t>–</w:t>
      </w:r>
      <w:r w:rsidRPr="009705ED">
        <w:rPr>
          <w:rFonts w:ascii="Times New Roman" w:hAnsi="Times New Roman" w:cs="Times New Roman"/>
          <w:sz w:val="28"/>
          <w:szCs w:val="28"/>
        </w:rPr>
        <w:t xml:space="preserve"> Москва: ГЭОТАР </w:t>
      </w:r>
      <w:r w:rsidRPr="009705ED">
        <w:rPr>
          <w:rFonts w:ascii="Times New Roman" w:hAnsi="Times New Roman" w:cs="Times New Roman"/>
          <w:bCs/>
          <w:sz w:val="28"/>
          <w:szCs w:val="28"/>
        </w:rPr>
        <w:t>–</w:t>
      </w:r>
      <w:r w:rsidRPr="009705ED">
        <w:rPr>
          <w:rFonts w:ascii="Times New Roman" w:hAnsi="Times New Roman" w:cs="Times New Roman"/>
          <w:sz w:val="28"/>
          <w:szCs w:val="28"/>
        </w:rPr>
        <w:t xml:space="preserve"> Медиа, 2012. </w:t>
      </w:r>
      <w:r w:rsidRPr="009705ED">
        <w:rPr>
          <w:rFonts w:ascii="Times New Roman" w:hAnsi="Times New Roman" w:cs="Times New Roman"/>
          <w:bCs/>
          <w:sz w:val="28"/>
          <w:szCs w:val="28"/>
        </w:rPr>
        <w:t>–</w:t>
      </w:r>
      <w:r w:rsidRPr="009705ED">
        <w:rPr>
          <w:rFonts w:ascii="Times New Roman" w:hAnsi="Times New Roman" w:cs="Times New Roman"/>
          <w:sz w:val="28"/>
          <w:szCs w:val="28"/>
        </w:rPr>
        <w:t xml:space="preserve"> 640 с.</w:t>
      </w:r>
    </w:p>
    <w:p w:rsidR="007F0E33" w:rsidRDefault="007F0E33" w:rsidP="00D66632">
      <w:pPr>
        <w:pStyle w:val="ae"/>
        <w:numPr>
          <w:ilvl w:val="0"/>
          <w:numId w:val="32"/>
        </w:numPr>
        <w:ind w:left="0" w:hanging="284"/>
        <w:jc w:val="both"/>
        <w:rPr>
          <w:rFonts w:ascii="Times New Roman" w:hAnsi="Times New Roman" w:cs="Times New Roman"/>
          <w:sz w:val="28"/>
          <w:szCs w:val="28"/>
        </w:rPr>
      </w:pPr>
      <w:r w:rsidRPr="009705ED">
        <w:rPr>
          <w:rFonts w:ascii="Times New Roman" w:hAnsi="Times New Roman" w:cs="Times New Roman"/>
          <w:sz w:val="28"/>
          <w:szCs w:val="28"/>
        </w:rPr>
        <w:lastRenderedPageBreak/>
        <w:t xml:space="preserve">Хоманн А. Учебник зубопротезной техники </w:t>
      </w:r>
      <w:r w:rsidRPr="009705ED">
        <w:rPr>
          <w:rFonts w:ascii="Times New Roman" w:hAnsi="Times New Roman" w:cs="Times New Roman"/>
          <w:bCs/>
          <w:sz w:val="28"/>
          <w:szCs w:val="28"/>
        </w:rPr>
        <w:t>[Текст]:</w:t>
      </w:r>
      <w:r w:rsidRPr="009705ED">
        <w:rPr>
          <w:rFonts w:ascii="Times New Roman" w:hAnsi="Times New Roman" w:cs="Times New Roman"/>
          <w:sz w:val="28"/>
          <w:szCs w:val="28"/>
        </w:rPr>
        <w:t xml:space="preserve"> В 2 ч. Ч 2. Протезиров</w:t>
      </w:r>
      <w:r w:rsidRPr="009705ED">
        <w:rPr>
          <w:rFonts w:ascii="Times New Roman" w:hAnsi="Times New Roman" w:cs="Times New Roman"/>
          <w:sz w:val="28"/>
          <w:szCs w:val="28"/>
        </w:rPr>
        <w:t>а</w:t>
      </w:r>
      <w:r w:rsidRPr="009705ED">
        <w:rPr>
          <w:rFonts w:ascii="Times New Roman" w:hAnsi="Times New Roman" w:cs="Times New Roman"/>
          <w:sz w:val="28"/>
          <w:szCs w:val="28"/>
        </w:rPr>
        <w:t xml:space="preserve">ние / А. Хоманн, В. Хильшер. </w:t>
      </w:r>
      <w:r w:rsidRPr="009705ED">
        <w:rPr>
          <w:rFonts w:ascii="Times New Roman" w:hAnsi="Times New Roman" w:cs="Times New Roman"/>
          <w:bCs/>
          <w:sz w:val="28"/>
          <w:szCs w:val="28"/>
        </w:rPr>
        <w:t>–</w:t>
      </w:r>
      <w:r w:rsidRPr="009705ED">
        <w:rPr>
          <w:rFonts w:ascii="Times New Roman" w:hAnsi="Times New Roman" w:cs="Times New Roman"/>
          <w:sz w:val="28"/>
          <w:szCs w:val="28"/>
        </w:rPr>
        <w:t xml:space="preserve"> Москва: Квинтэссенция, 2010. </w:t>
      </w:r>
      <w:r w:rsidRPr="009705ED">
        <w:rPr>
          <w:rFonts w:ascii="Times New Roman" w:hAnsi="Times New Roman" w:cs="Times New Roman"/>
          <w:bCs/>
          <w:sz w:val="28"/>
          <w:szCs w:val="28"/>
        </w:rPr>
        <w:t>–</w:t>
      </w:r>
      <w:r w:rsidRPr="009705ED">
        <w:rPr>
          <w:rFonts w:ascii="Times New Roman" w:hAnsi="Times New Roman" w:cs="Times New Roman"/>
          <w:sz w:val="28"/>
          <w:szCs w:val="28"/>
        </w:rPr>
        <w:t xml:space="preserve"> 357 с.</w:t>
      </w:r>
    </w:p>
    <w:p w:rsidR="001F78A3" w:rsidRPr="006A2456" w:rsidRDefault="001F78A3" w:rsidP="00D66632">
      <w:pPr>
        <w:pStyle w:val="ae"/>
        <w:numPr>
          <w:ilvl w:val="0"/>
          <w:numId w:val="32"/>
        </w:numPr>
        <w:spacing w:line="240" w:lineRule="auto"/>
        <w:ind w:left="0" w:hanging="284"/>
        <w:jc w:val="both"/>
        <w:rPr>
          <w:rFonts w:ascii="Times New Roman" w:hAnsi="Times New Roman" w:cs="Times New Roman"/>
          <w:sz w:val="28"/>
          <w:szCs w:val="28"/>
        </w:rPr>
      </w:pPr>
      <w:r w:rsidRPr="006A2456">
        <w:rPr>
          <w:rFonts w:ascii="Times New Roman" w:hAnsi="Times New Roman" w:cs="Times New Roman"/>
          <w:sz w:val="28"/>
          <w:szCs w:val="28"/>
        </w:rPr>
        <w:t xml:space="preserve">Клиническая стоматология </w:t>
      </w:r>
      <w:r w:rsidRPr="006A2456">
        <w:rPr>
          <w:rFonts w:ascii="Times New Roman" w:hAnsi="Times New Roman" w:cs="Times New Roman"/>
          <w:bCs/>
          <w:sz w:val="28"/>
          <w:szCs w:val="28"/>
        </w:rPr>
        <w:t>[Текст]: журн. для стоматологов-практиков – Москва:ООО ТБИ «Компания», 2011-2015.</w:t>
      </w:r>
    </w:p>
    <w:p w:rsidR="001F78A3" w:rsidRPr="006A2456" w:rsidRDefault="001F78A3" w:rsidP="00D66632">
      <w:pPr>
        <w:pStyle w:val="ae"/>
        <w:numPr>
          <w:ilvl w:val="0"/>
          <w:numId w:val="32"/>
        </w:numPr>
        <w:spacing w:line="240" w:lineRule="auto"/>
        <w:ind w:left="0" w:hanging="284"/>
        <w:jc w:val="both"/>
        <w:rPr>
          <w:rFonts w:ascii="Times New Roman" w:hAnsi="Times New Roman" w:cs="Times New Roman"/>
          <w:sz w:val="28"/>
          <w:szCs w:val="28"/>
        </w:rPr>
      </w:pPr>
      <w:r w:rsidRPr="006A2456">
        <w:rPr>
          <w:rFonts w:ascii="Times New Roman" w:hAnsi="Times New Roman" w:cs="Times New Roman"/>
          <w:sz w:val="28"/>
          <w:szCs w:val="28"/>
        </w:rPr>
        <w:t xml:space="preserve">Новое в стоматологии </w:t>
      </w:r>
      <w:r w:rsidRPr="006A2456">
        <w:rPr>
          <w:rFonts w:ascii="Times New Roman" w:hAnsi="Times New Roman" w:cs="Times New Roman"/>
          <w:bCs/>
          <w:sz w:val="28"/>
          <w:szCs w:val="28"/>
        </w:rPr>
        <w:t>[Текст]: научно-практич. журн. – Москва: АО Реда</w:t>
      </w:r>
      <w:r w:rsidRPr="006A2456">
        <w:rPr>
          <w:rFonts w:ascii="Times New Roman" w:hAnsi="Times New Roman" w:cs="Times New Roman"/>
          <w:bCs/>
          <w:sz w:val="28"/>
          <w:szCs w:val="28"/>
        </w:rPr>
        <w:t>к</w:t>
      </w:r>
      <w:r w:rsidRPr="006A2456">
        <w:rPr>
          <w:rFonts w:ascii="Times New Roman" w:hAnsi="Times New Roman" w:cs="Times New Roman"/>
          <w:bCs/>
          <w:sz w:val="28"/>
          <w:szCs w:val="28"/>
        </w:rPr>
        <w:t>ция журнала</w:t>
      </w:r>
      <w:r w:rsidRPr="006A2456">
        <w:rPr>
          <w:rFonts w:ascii="Times New Roman" w:hAnsi="Times New Roman" w:cs="Times New Roman"/>
          <w:sz w:val="28"/>
          <w:szCs w:val="28"/>
        </w:rPr>
        <w:t xml:space="preserve"> «Новое в стоматологии»</w:t>
      </w:r>
      <w:r w:rsidRPr="006A2456">
        <w:rPr>
          <w:rFonts w:ascii="Times New Roman" w:hAnsi="Times New Roman" w:cs="Times New Roman"/>
          <w:bCs/>
          <w:sz w:val="28"/>
          <w:szCs w:val="28"/>
        </w:rPr>
        <w:t>, 2011-2015.</w:t>
      </w:r>
    </w:p>
    <w:p w:rsidR="001F78A3" w:rsidRPr="006A20CA" w:rsidRDefault="001F78A3" w:rsidP="00D66632">
      <w:pPr>
        <w:pStyle w:val="ae"/>
        <w:numPr>
          <w:ilvl w:val="0"/>
          <w:numId w:val="32"/>
        </w:numPr>
        <w:shd w:val="clear" w:color="auto" w:fill="FFFFFF"/>
        <w:tabs>
          <w:tab w:val="left" w:pos="540"/>
          <w:tab w:val="left" w:pos="5390"/>
        </w:tabs>
        <w:spacing w:after="0" w:line="240" w:lineRule="auto"/>
        <w:ind w:left="0" w:hanging="284"/>
        <w:jc w:val="both"/>
        <w:outlineLvl w:val="0"/>
        <w:rPr>
          <w:rFonts w:ascii="Times New Roman" w:hAnsi="Times New Roman"/>
          <w:sz w:val="28"/>
          <w:szCs w:val="28"/>
        </w:rPr>
      </w:pPr>
      <w:r w:rsidRPr="006A20CA">
        <w:rPr>
          <w:rFonts w:ascii="Times New Roman" w:hAnsi="Times New Roman"/>
          <w:sz w:val="28"/>
          <w:szCs w:val="28"/>
        </w:rPr>
        <w:t>Зубной техник [Текст]: журн. – Москва: ООО «Медицинская пресса»,  2011- 2015.</w:t>
      </w:r>
    </w:p>
    <w:p w:rsidR="001F78A3" w:rsidRPr="006A20CA" w:rsidRDefault="001F78A3" w:rsidP="00D66632">
      <w:pPr>
        <w:pStyle w:val="ae"/>
        <w:numPr>
          <w:ilvl w:val="0"/>
          <w:numId w:val="32"/>
        </w:numPr>
        <w:shd w:val="clear" w:color="auto" w:fill="FFFFFF"/>
        <w:tabs>
          <w:tab w:val="left" w:pos="540"/>
          <w:tab w:val="left" w:pos="5390"/>
        </w:tabs>
        <w:spacing w:after="0" w:line="240" w:lineRule="auto"/>
        <w:ind w:left="0" w:hanging="284"/>
        <w:jc w:val="both"/>
        <w:outlineLvl w:val="0"/>
        <w:rPr>
          <w:rFonts w:ascii="Times New Roman" w:hAnsi="Times New Roman"/>
          <w:sz w:val="28"/>
          <w:szCs w:val="28"/>
        </w:rPr>
      </w:pPr>
      <w:r w:rsidRPr="006A20CA">
        <w:rPr>
          <w:rFonts w:ascii="Times New Roman" w:hAnsi="Times New Roman"/>
          <w:sz w:val="28"/>
          <w:szCs w:val="28"/>
        </w:rPr>
        <w:t>Современная ортопедическая стоматология  [Текст]: журн. – Москва: ООО «Медицинская пресса»,  201</w:t>
      </w:r>
      <w:r>
        <w:rPr>
          <w:rFonts w:ascii="Times New Roman" w:hAnsi="Times New Roman"/>
          <w:sz w:val="28"/>
          <w:szCs w:val="28"/>
        </w:rPr>
        <w:t>1</w:t>
      </w:r>
      <w:r w:rsidRPr="006A20CA">
        <w:rPr>
          <w:rFonts w:ascii="Times New Roman" w:hAnsi="Times New Roman"/>
          <w:sz w:val="28"/>
          <w:szCs w:val="28"/>
        </w:rPr>
        <w:t>- 201</w:t>
      </w:r>
      <w:r>
        <w:rPr>
          <w:rFonts w:ascii="Times New Roman" w:hAnsi="Times New Roman"/>
          <w:sz w:val="28"/>
          <w:szCs w:val="28"/>
        </w:rPr>
        <w:t>5.</w:t>
      </w:r>
    </w:p>
    <w:p w:rsidR="00DD12AA" w:rsidRPr="006331BB" w:rsidRDefault="00DD12AA" w:rsidP="00D66632">
      <w:pPr>
        <w:spacing w:after="0" w:line="240" w:lineRule="auto"/>
        <w:ind w:hanging="284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Интернет-ресурсы:</w:t>
      </w:r>
    </w:p>
    <w:p w:rsidR="00DD12AA" w:rsidRPr="00322D59" w:rsidRDefault="00DD12AA" w:rsidP="00D66632">
      <w:pPr>
        <w:pStyle w:val="ae"/>
        <w:numPr>
          <w:ilvl w:val="0"/>
          <w:numId w:val="35"/>
        </w:numPr>
        <w:spacing w:after="0" w:line="240" w:lineRule="auto"/>
        <w:ind w:left="0" w:hanging="284"/>
        <w:jc w:val="both"/>
        <w:rPr>
          <w:rFonts w:ascii="Times New Roman" w:hAnsi="Times New Roman"/>
          <w:sz w:val="28"/>
          <w:szCs w:val="28"/>
        </w:rPr>
      </w:pPr>
      <w:r w:rsidRPr="00322D59">
        <w:rPr>
          <w:rFonts w:ascii="Times New Roman" w:hAnsi="Times New Roman"/>
          <w:sz w:val="28"/>
          <w:szCs w:val="28"/>
        </w:rPr>
        <w:t xml:space="preserve">Денталсайт: профессионалы о стоматологии [Электронный ресурс]. – </w:t>
      </w:r>
      <w:r w:rsidRPr="00322D59">
        <w:rPr>
          <w:rFonts w:ascii="Times New Roman" w:hAnsi="Times New Roman"/>
          <w:sz w:val="28"/>
          <w:szCs w:val="28"/>
          <w:lang w:val="en-US"/>
        </w:rPr>
        <w:t>URL</w:t>
      </w:r>
      <w:r w:rsidRPr="00322D59">
        <w:rPr>
          <w:rFonts w:ascii="Times New Roman" w:hAnsi="Times New Roman"/>
          <w:sz w:val="28"/>
          <w:szCs w:val="28"/>
        </w:rPr>
        <w:t xml:space="preserve">: http: // </w:t>
      </w:r>
      <w:r w:rsidRPr="00322D59">
        <w:rPr>
          <w:rFonts w:ascii="Times New Roman" w:hAnsi="Times New Roman"/>
          <w:sz w:val="28"/>
          <w:szCs w:val="28"/>
          <w:lang w:val="en-US"/>
        </w:rPr>
        <w:t>www</w:t>
      </w:r>
      <w:r w:rsidRPr="00322D59">
        <w:rPr>
          <w:rFonts w:ascii="Times New Roman" w:hAnsi="Times New Roman"/>
          <w:sz w:val="28"/>
          <w:szCs w:val="28"/>
        </w:rPr>
        <w:t xml:space="preserve">. </w:t>
      </w:r>
      <w:r w:rsidRPr="00322D59">
        <w:rPr>
          <w:rFonts w:ascii="Times New Roman" w:hAnsi="Times New Roman"/>
          <w:sz w:val="28"/>
          <w:szCs w:val="28"/>
          <w:lang w:val="en-US"/>
        </w:rPr>
        <w:t>dentalsite</w:t>
      </w:r>
      <w:r w:rsidRPr="00322D59">
        <w:rPr>
          <w:rFonts w:ascii="Times New Roman" w:hAnsi="Times New Roman"/>
          <w:sz w:val="28"/>
          <w:szCs w:val="28"/>
        </w:rPr>
        <w:t>.</w:t>
      </w:r>
      <w:r w:rsidRPr="00322D59">
        <w:rPr>
          <w:rFonts w:ascii="Times New Roman" w:hAnsi="Times New Roman"/>
          <w:sz w:val="28"/>
          <w:szCs w:val="28"/>
          <w:lang w:val="en-US"/>
        </w:rPr>
        <w:t>ru</w:t>
      </w:r>
      <w:r w:rsidRPr="00322D59">
        <w:rPr>
          <w:rFonts w:ascii="Times New Roman" w:hAnsi="Times New Roman"/>
          <w:sz w:val="28"/>
          <w:szCs w:val="28"/>
        </w:rPr>
        <w:t xml:space="preserve"> //.</w:t>
      </w:r>
      <w:r w:rsidR="00162829">
        <w:rPr>
          <w:rFonts w:ascii="Times New Roman" w:hAnsi="Times New Roman"/>
          <w:sz w:val="28"/>
          <w:szCs w:val="28"/>
        </w:rPr>
        <w:t xml:space="preserve"> </w:t>
      </w:r>
      <w:r w:rsidRPr="00322D59">
        <w:rPr>
          <w:rFonts w:ascii="Times New Roman" w:hAnsi="Times New Roman"/>
          <w:sz w:val="28"/>
          <w:szCs w:val="28"/>
        </w:rPr>
        <w:t>– (дата обращения: 25.08.</w:t>
      </w:r>
      <w:r>
        <w:rPr>
          <w:rFonts w:ascii="Times New Roman" w:hAnsi="Times New Roman"/>
          <w:sz w:val="28"/>
          <w:szCs w:val="28"/>
        </w:rPr>
        <w:t>201</w:t>
      </w:r>
      <w:r w:rsidR="00D66632">
        <w:rPr>
          <w:rFonts w:ascii="Times New Roman" w:hAnsi="Times New Roman"/>
          <w:sz w:val="28"/>
          <w:szCs w:val="28"/>
        </w:rPr>
        <w:t>6</w:t>
      </w:r>
      <w:r w:rsidRPr="00322D59">
        <w:rPr>
          <w:rFonts w:ascii="Times New Roman" w:hAnsi="Times New Roman"/>
          <w:sz w:val="28"/>
          <w:szCs w:val="28"/>
        </w:rPr>
        <w:t>)</w:t>
      </w:r>
      <w:r w:rsidRPr="00162829">
        <w:rPr>
          <w:rFonts w:ascii="Times New Roman" w:hAnsi="Times New Roman"/>
          <w:sz w:val="28"/>
          <w:szCs w:val="28"/>
        </w:rPr>
        <w:t>.</w:t>
      </w:r>
    </w:p>
    <w:p w:rsidR="00DD12AA" w:rsidRPr="00322D59" w:rsidRDefault="00DD12AA" w:rsidP="00D66632">
      <w:pPr>
        <w:pStyle w:val="ae"/>
        <w:numPr>
          <w:ilvl w:val="0"/>
          <w:numId w:val="35"/>
        </w:numPr>
        <w:spacing w:after="0" w:line="240" w:lineRule="auto"/>
        <w:ind w:left="0" w:hanging="284"/>
        <w:jc w:val="both"/>
        <w:rPr>
          <w:rFonts w:ascii="Times New Roman" w:hAnsi="Times New Roman"/>
          <w:sz w:val="28"/>
          <w:szCs w:val="28"/>
        </w:rPr>
      </w:pPr>
      <w:r w:rsidRPr="00322D59">
        <w:rPr>
          <w:rFonts w:ascii="Times New Roman" w:hAnsi="Times New Roman"/>
          <w:sz w:val="28"/>
          <w:szCs w:val="28"/>
        </w:rPr>
        <w:t xml:space="preserve">Российский стоматологический портал [Электронный ресурс]. – </w:t>
      </w:r>
      <w:r w:rsidRPr="00322D59">
        <w:rPr>
          <w:rFonts w:ascii="Times New Roman" w:hAnsi="Times New Roman"/>
          <w:sz w:val="28"/>
          <w:szCs w:val="28"/>
          <w:lang w:val="en-US"/>
        </w:rPr>
        <w:t>URL</w:t>
      </w:r>
      <w:r w:rsidRPr="00322D59">
        <w:rPr>
          <w:rFonts w:ascii="Times New Roman" w:hAnsi="Times New Roman"/>
          <w:sz w:val="28"/>
          <w:szCs w:val="28"/>
        </w:rPr>
        <w:t xml:space="preserve">: http:// www. </w:t>
      </w:r>
      <w:r w:rsidRPr="00322D59">
        <w:rPr>
          <w:rFonts w:ascii="Times New Roman" w:hAnsi="Times New Roman"/>
          <w:sz w:val="28"/>
          <w:szCs w:val="28"/>
          <w:lang w:val="en-US"/>
        </w:rPr>
        <w:t>www</w:t>
      </w:r>
      <w:r w:rsidRPr="00322D59">
        <w:rPr>
          <w:rFonts w:ascii="Times New Roman" w:hAnsi="Times New Roman"/>
          <w:sz w:val="28"/>
          <w:szCs w:val="28"/>
        </w:rPr>
        <w:t>.</w:t>
      </w:r>
      <w:r w:rsidR="00162829">
        <w:rPr>
          <w:rFonts w:ascii="Times New Roman" w:hAnsi="Times New Roman"/>
          <w:sz w:val="28"/>
          <w:szCs w:val="28"/>
        </w:rPr>
        <w:t xml:space="preserve"> </w:t>
      </w:r>
      <w:r w:rsidRPr="00322D59">
        <w:rPr>
          <w:rFonts w:ascii="Times New Roman" w:hAnsi="Times New Roman"/>
          <w:sz w:val="28"/>
          <w:szCs w:val="28"/>
          <w:lang w:val="en-US"/>
        </w:rPr>
        <w:t>stom</w:t>
      </w:r>
      <w:r w:rsidRPr="00322D59">
        <w:rPr>
          <w:rFonts w:ascii="Times New Roman" w:hAnsi="Times New Roman"/>
          <w:sz w:val="28"/>
          <w:szCs w:val="28"/>
        </w:rPr>
        <w:t>.</w:t>
      </w:r>
      <w:r w:rsidRPr="00322D59">
        <w:rPr>
          <w:rFonts w:ascii="Times New Roman" w:hAnsi="Times New Roman"/>
          <w:sz w:val="28"/>
          <w:szCs w:val="28"/>
          <w:lang w:val="en-US"/>
        </w:rPr>
        <w:t>ru</w:t>
      </w:r>
      <w:r w:rsidR="00162829">
        <w:rPr>
          <w:rFonts w:ascii="Times New Roman" w:hAnsi="Times New Roman"/>
          <w:sz w:val="28"/>
          <w:szCs w:val="28"/>
        </w:rPr>
        <w:t xml:space="preserve"> </w:t>
      </w:r>
      <w:r w:rsidRPr="00322D59">
        <w:rPr>
          <w:rFonts w:ascii="Times New Roman" w:hAnsi="Times New Roman"/>
          <w:sz w:val="28"/>
          <w:szCs w:val="28"/>
        </w:rPr>
        <w:t>/</w:t>
      </w:r>
      <w:r w:rsidR="00162829">
        <w:rPr>
          <w:rFonts w:ascii="Times New Roman" w:hAnsi="Times New Roman"/>
          <w:sz w:val="28"/>
          <w:szCs w:val="28"/>
        </w:rPr>
        <w:t>/</w:t>
      </w:r>
      <w:r w:rsidRPr="00322D59">
        <w:rPr>
          <w:rFonts w:ascii="Times New Roman" w:hAnsi="Times New Roman"/>
          <w:sz w:val="28"/>
          <w:szCs w:val="28"/>
        </w:rPr>
        <w:t>.</w:t>
      </w:r>
      <w:r w:rsidR="00162829">
        <w:rPr>
          <w:rFonts w:ascii="Times New Roman" w:hAnsi="Times New Roman"/>
          <w:sz w:val="28"/>
          <w:szCs w:val="28"/>
        </w:rPr>
        <w:t xml:space="preserve"> </w:t>
      </w:r>
      <w:r w:rsidRPr="00322D59">
        <w:rPr>
          <w:rFonts w:ascii="Times New Roman" w:hAnsi="Times New Roman"/>
          <w:sz w:val="28"/>
          <w:szCs w:val="28"/>
        </w:rPr>
        <w:t>– (дата обращения: 25.08.</w:t>
      </w:r>
      <w:r>
        <w:rPr>
          <w:rFonts w:ascii="Times New Roman" w:hAnsi="Times New Roman"/>
          <w:sz w:val="28"/>
          <w:szCs w:val="28"/>
        </w:rPr>
        <w:t>20</w:t>
      </w:r>
      <w:r w:rsidR="00D66632">
        <w:rPr>
          <w:rFonts w:ascii="Times New Roman" w:hAnsi="Times New Roman"/>
          <w:sz w:val="28"/>
          <w:szCs w:val="28"/>
        </w:rPr>
        <w:t>16</w:t>
      </w:r>
      <w:r w:rsidRPr="00322D59">
        <w:rPr>
          <w:rFonts w:ascii="Times New Roman" w:hAnsi="Times New Roman"/>
          <w:sz w:val="28"/>
          <w:szCs w:val="28"/>
        </w:rPr>
        <w:t>)</w:t>
      </w:r>
      <w:r w:rsidRPr="00162829">
        <w:rPr>
          <w:rFonts w:ascii="Times New Roman" w:hAnsi="Times New Roman"/>
          <w:sz w:val="28"/>
          <w:szCs w:val="28"/>
        </w:rPr>
        <w:t>.</w:t>
      </w:r>
    </w:p>
    <w:p w:rsidR="00DD12AA" w:rsidRPr="00322D59" w:rsidRDefault="00DD12AA" w:rsidP="00D66632">
      <w:pPr>
        <w:pStyle w:val="ae"/>
        <w:numPr>
          <w:ilvl w:val="0"/>
          <w:numId w:val="35"/>
        </w:numPr>
        <w:spacing w:after="0" w:line="240" w:lineRule="auto"/>
        <w:ind w:left="0" w:hanging="284"/>
        <w:jc w:val="both"/>
        <w:rPr>
          <w:rFonts w:ascii="Times New Roman" w:hAnsi="Times New Roman"/>
          <w:sz w:val="28"/>
          <w:szCs w:val="28"/>
        </w:rPr>
      </w:pPr>
      <w:r w:rsidRPr="00322D59">
        <w:rPr>
          <w:rFonts w:ascii="Times New Roman" w:hAnsi="Times New Roman"/>
          <w:sz w:val="28"/>
          <w:szCs w:val="28"/>
        </w:rPr>
        <w:t xml:space="preserve">Русский стоматологический сервер [Электронный ресурс]. – </w:t>
      </w:r>
      <w:r w:rsidRPr="00322D59">
        <w:rPr>
          <w:rFonts w:ascii="Times New Roman" w:hAnsi="Times New Roman"/>
          <w:sz w:val="28"/>
          <w:szCs w:val="28"/>
          <w:lang w:val="en-US"/>
        </w:rPr>
        <w:t>URL</w:t>
      </w:r>
      <w:r w:rsidRPr="00322D59">
        <w:rPr>
          <w:rFonts w:ascii="Times New Roman" w:hAnsi="Times New Roman"/>
          <w:sz w:val="28"/>
          <w:szCs w:val="28"/>
        </w:rPr>
        <w:t xml:space="preserve">: http: // </w:t>
      </w:r>
      <w:r w:rsidRPr="00322D59">
        <w:rPr>
          <w:rFonts w:ascii="Times New Roman" w:hAnsi="Times New Roman"/>
          <w:sz w:val="28"/>
          <w:szCs w:val="28"/>
          <w:lang w:val="en-US"/>
        </w:rPr>
        <w:t>www</w:t>
      </w:r>
      <w:r w:rsidRPr="00322D59">
        <w:rPr>
          <w:rFonts w:ascii="Times New Roman" w:hAnsi="Times New Roman"/>
          <w:sz w:val="28"/>
          <w:szCs w:val="28"/>
        </w:rPr>
        <w:t>.</w:t>
      </w:r>
      <w:r w:rsidR="00162829">
        <w:rPr>
          <w:rFonts w:ascii="Times New Roman" w:hAnsi="Times New Roman"/>
          <w:sz w:val="28"/>
          <w:szCs w:val="28"/>
        </w:rPr>
        <w:t xml:space="preserve"> </w:t>
      </w:r>
      <w:r w:rsidRPr="00322D59">
        <w:rPr>
          <w:rFonts w:ascii="Times New Roman" w:hAnsi="Times New Roman"/>
          <w:sz w:val="28"/>
          <w:szCs w:val="28"/>
          <w:lang w:val="en-US"/>
        </w:rPr>
        <w:t>rusdent</w:t>
      </w:r>
      <w:r w:rsidRPr="00322D59">
        <w:rPr>
          <w:rFonts w:ascii="Times New Roman" w:hAnsi="Times New Roman"/>
          <w:sz w:val="28"/>
          <w:szCs w:val="28"/>
        </w:rPr>
        <w:t>.</w:t>
      </w:r>
      <w:r w:rsidR="00162829">
        <w:rPr>
          <w:rFonts w:ascii="Times New Roman" w:hAnsi="Times New Roman"/>
          <w:sz w:val="28"/>
          <w:szCs w:val="28"/>
        </w:rPr>
        <w:t xml:space="preserve"> </w:t>
      </w:r>
      <w:r w:rsidRPr="00322D59">
        <w:rPr>
          <w:rFonts w:ascii="Times New Roman" w:hAnsi="Times New Roman"/>
          <w:sz w:val="28"/>
          <w:szCs w:val="28"/>
          <w:lang w:val="en-US"/>
        </w:rPr>
        <w:t>com</w:t>
      </w:r>
      <w:r w:rsidR="00D66632">
        <w:rPr>
          <w:rFonts w:ascii="Times New Roman" w:hAnsi="Times New Roman"/>
          <w:sz w:val="28"/>
          <w:szCs w:val="28"/>
        </w:rPr>
        <w:t xml:space="preserve"> //.</w:t>
      </w:r>
      <w:r w:rsidR="00162829">
        <w:rPr>
          <w:rFonts w:ascii="Times New Roman" w:hAnsi="Times New Roman"/>
          <w:sz w:val="28"/>
          <w:szCs w:val="28"/>
        </w:rPr>
        <w:t xml:space="preserve"> </w:t>
      </w:r>
      <w:r w:rsidR="00D66632">
        <w:rPr>
          <w:rFonts w:ascii="Times New Roman" w:hAnsi="Times New Roman"/>
          <w:sz w:val="28"/>
          <w:szCs w:val="28"/>
        </w:rPr>
        <w:t>– (дата обращения: 25</w:t>
      </w:r>
      <w:r w:rsidRPr="00322D59">
        <w:rPr>
          <w:rFonts w:ascii="Times New Roman" w:hAnsi="Times New Roman"/>
          <w:sz w:val="28"/>
          <w:szCs w:val="28"/>
        </w:rPr>
        <w:t>.08.</w:t>
      </w:r>
      <w:r>
        <w:rPr>
          <w:rFonts w:ascii="Times New Roman" w:hAnsi="Times New Roman"/>
          <w:sz w:val="28"/>
          <w:szCs w:val="28"/>
        </w:rPr>
        <w:t>20</w:t>
      </w:r>
      <w:r w:rsidR="00D66632">
        <w:rPr>
          <w:rFonts w:ascii="Times New Roman" w:hAnsi="Times New Roman"/>
          <w:sz w:val="28"/>
          <w:szCs w:val="28"/>
        </w:rPr>
        <w:t>16</w:t>
      </w:r>
      <w:r w:rsidRPr="00322D59">
        <w:rPr>
          <w:rFonts w:ascii="Times New Roman" w:hAnsi="Times New Roman"/>
          <w:sz w:val="28"/>
          <w:szCs w:val="28"/>
        </w:rPr>
        <w:t>)</w:t>
      </w:r>
      <w:r w:rsidRPr="00162829">
        <w:rPr>
          <w:rFonts w:ascii="Times New Roman" w:hAnsi="Times New Roman"/>
          <w:sz w:val="28"/>
          <w:szCs w:val="28"/>
        </w:rPr>
        <w:t>.</w:t>
      </w:r>
    </w:p>
    <w:p w:rsidR="00E246D7" w:rsidRPr="00C55E8A" w:rsidRDefault="00E246D7" w:rsidP="00D66632">
      <w:pPr>
        <w:pStyle w:val="Default"/>
        <w:ind w:left="-284" w:firstLine="165"/>
        <w:jc w:val="both"/>
        <w:rPr>
          <w:color w:val="auto"/>
          <w:sz w:val="28"/>
          <w:szCs w:val="28"/>
        </w:rPr>
      </w:pPr>
    </w:p>
    <w:p w:rsidR="00B85B35" w:rsidRPr="009705ED" w:rsidRDefault="00B85B35" w:rsidP="00D66632">
      <w:pPr>
        <w:pStyle w:val="af"/>
        <w:ind w:left="-284" w:firstLine="0"/>
        <w:jc w:val="both"/>
        <w:rPr>
          <w:b/>
          <w:sz w:val="28"/>
          <w:szCs w:val="28"/>
        </w:rPr>
      </w:pPr>
      <w:r w:rsidRPr="009705ED">
        <w:rPr>
          <w:b/>
          <w:sz w:val="28"/>
          <w:szCs w:val="28"/>
        </w:rPr>
        <w:t>3.3.</w:t>
      </w:r>
      <w:r w:rsidR="00D66632">
        <w:rPr>
          <w:b/>
          <w:sz w:val="28"/>
          <w:szCs w:val="28"/>
        </w:rPr>
        <w:t xml:space="preserve"> </w:t>
      </w:r>
      <w:r w:rsidRPr="009705ED">
        <w:rPr>
          <w:b/>
          <w:sz w:val="28"/>
          <w:szCs w:val="28"/>
        </w:rPr>
        <w:t>Общие требования к организации образовательного процесса</w:t>
      </w:r>
    </w:p>
    <w:p w:rsidR="00442EA9" w:rsidRPr="009705ED" w:rsidRDefault="00813820" w:rsidP="00D66632">
      <w:pPr>
        <w:pStyle w:val="af"/>
        <w:ind w:left="-284" w:firstLine="567"/>
        <w:jc w:val="both"/>
        <w:rPr>
          <w:sz w:val="28"/>
          <w:szCs w:val="28"/>
        </w:rPr>
      </w:pPr>
      <w:r w:rsidRPr="009705ED">
        <w:rPr>
          <w:sz w:val="28"/>
          <w:szCs w:val="28"/>
        </w:rPr>
        <w:t>Дисциплина Зуботехническое</w:t>
      </w:r>
      <w:r w:rsidR="00B85B35" w:rsidRPr="009705ED">
        <w:rPr>
          <w:sz w:val="28"/>
          <w:szCs w:val="28"/>
        </w:rPr>
        <w:t xml:space="preserve"> материаловедение с курсом охраны труда и техники безопасности </w:t>
      </w:r>
      <w:r w:rsidRPr="009705ED">
        <w:rPr>
          <w:sz w:val="28"/>
          <w:szCs w:val="28"/>
        </w:rPr>
        <w:t>изучается на</w:t>
      </w:r>
      <w:r w:rsidR="00442EA9" w:rsidRPr="009705ED">
        <w:rPr>
          <w:sz w:val="28"/>
          <w:szCs w:val="28"/>
        </w:rPr>
        <w:t xml:space="preserve"> 1 курсе</w:t>
      </w:r>
      <w:r w:rsidR="00B85B35" w:rsidRPr="009705ED">
        <w:rPr>
          <w:sz w:val="28"/>
          <w:szCs w:val="28"/>
        </w:rPr>
        <w:t xml:space="preserve">. </w:t>
      </w:r>
    </w:p>
    <w:p w:rsidR="00B85B35" w:rsidRPr="009705ED" w:rsidRDefault="00B85B35" w:rsidP="00D66632">
      <w:pPr>
        <w:pStyle w:val="af"/>
        <w:ind w:left="-284" w:firstLine="567"/>
        <w:jc w:val="both"/>
        <w:rPr>
          <w:caps/>
          <w:szCs w:val="28"/>
        </w:rPr>
      </w:pPr>
      <w:r w:rsidRPr="009705ED">
        <w:rPr>
          <w:sz w:val="28"/>
          <w:szCs w:val="28"/>
        </w:rPr>
        <w:t>Форм</w:t>
      </w:r>
      <w:r w:rsidR="003725C3" w:rsidRPr="009705ED">
        <w:rPr>
          <w:sz w:val="28"/>
          <w:szCs w:val="28"/>
        </w:rPr>
        <w:t>ой</w:t>
      </w:r>
      <w:r w:rsidRPr="009705ED">
        <w:rPr>
          <w:sz w:val="28"/>
          <w:szCs w:val="28"/>
        </w:rPr>
        <w:t xml:space="preserve"> проведения теоретическ</w:t>
      </w:r>
      <w:r w:rsidR="00442EA9" w:rsidRPr="009705ED">
        <w:rPr>
          <w:sz w:val="28"/>
          <w:szCs w:val="28"/>
        </w:rPr>
        <w:t>их занятий явля</w:t>
      </w:r>
      <w:r w:rsidR="003725C3" w:rsidRPr="009705ED">
        <w:rPr>
          <w:sz w:val="28"/>
          <w:szCs w:val="28"/>
        </w:rPr>
        <w:t>ю</w:t>
      </w:r>
      <w:r w:rsidR="00442EA9" w:rsidRPr="009705ED">
        <w:rPr>
          <w:sz w:val="28"/>
          <w:szCs w:val="28"/>
        </w:rPr>
        <w:t>тся лекци</w:t>
      </w:r>
      <w:r w:rsidR="003725C3" w:rsidRPr="009705ED">
        <w:rPr>
          <w:sz w:val="28"/>
          <w:szCs w:val="28"/>
        </w:rPr>
        <w:t>и</w:t>
      </w:r>
      <w:r w:rsidR="00442EA9" w:rsidRPr="009705ED">
        <w:rPr>
          <w:sz w:val="28"/>
          <w:szCs w:val="28"/>
        </w:rPr>
        <w:t xml:space="preserve">, которые проводятся в </w:t>
      </w:r>
      <w:r w:rsidR="00813820" w:rsidRPr="009705ED">
        <w:rPr>
          <w:sz w:val="28"/>
          <w:szCs w:val="28"/>
        </w:rPr>
        <w:t>аудиториях колледжа</w:t>
      </w:r>
      <w:r w:rsidRPr="009705ED">
        <w:rPr>
          <w:sz w:val="28"/>
          <w:szCs w:val="28"/>
        </w:rPr>
        <w:t>. Практические занятия проводятся в спец</w:t>
      </w:r>
      <w:r w:rsidRPr="009705ED">
        <w:rPr>
          <w:sz w:val="28"/>
          <w:szCs w:val="28"/>
        </w:rPr>
        <w:t>и</w:t>
      </w:r>
      <w:r w:rsidRPr="009705ED">
        <w:rPr>
          <w:sz w:val="28"/>
          <w:szCs w:val="28"/>
        </w:rPr>
        <w:t>ально оборудованном и оснащенном кабинете колледжа.</w:t>
      </w:r>
    </w:p>
    <w:p w:rsidR="00442EA9" w:rsidRPr="009705ED" w:rsidRDefault="00442EA9" w:rsidP="00D66632">
      <w:pPr>
        <w:pStyle w:val="af"/>
        <w:ind w:left="-284" w:firstLine="567"/>
        <w:jc w:val="both"/>
        <w:rPr>
          <w:sz w:val="28"/>
          <w:szCs w:val="28"/>
        </w:rPr>
      </w:pPr>
      <w:r w:rsidRPr="009705ED">
        <w:rPr>
          <w:sz w:val="28"/>
          <w:szCs w:val="28"/>
        </w:rPr>
        <w:t>Итоговая а</w:t>
      </w:r>
      <w:r w:rsidR="00B85B35" w:rsidRPr="009705ED">
        <w:rPr>
          <w:sz w:val="28"/>
          <w:szCs w:val="28"/>
        </w:rPr>
        <w:t xml:space="preserve">ттестация </w:t>
      </w:r>
      <w:r w:rsidRPr="009705ED">
        <w:rPr>
          <w:sz w:val="28"/>
          <w:szCs w:val="28"/>
        </w:rPr>
        <w:t>проводится в форме экзамена.</w:t>
      </w:r>
    </w:p>
    <w:p w:rsidR="00C55E8A" w:rsidRDefault="00B85B35" w:rsidP="00162829">
      <w:pPr>
        <w:pStyle w:val="af"/>
        <w:ind w:left="-284" w:firstLine="567"/>
        <w:jc w:val="both"/>
        <w:rPr>
          <w:sz w:val="28"/>
          <w:szCs w:val="28"/>
        </w:rPr>
      </w:pPr>
      <w:r w:rsidRPr="009705ED">
        <w:rPr>
          <w:sz w:val="28"/>
          <w:szCs w:val="28"/>
        </w:rPr>
        <w:t>В помощь студентам для освоения образовательной программы работает библиотека колледжа с читальным залом, в котором имеются рабоч</w:t>
      </w:r>
      <w:r w:rsidR="001455D1" w:rsidRPr="009705ED">
        <w:rPr>
          <w:sz w:val="28"/>
          <w:szCs w:val="28"/>
        </w:rPr>
        <w:t>ие места с выходом в интернет, м</w:t>
      </w:r>
      <w:r w:rsidRPr="009705ED">
        <w:rPr>
          <w:sz w:val="28"/>
          <w:szCs w:val="28"/>
        </w:rPr>
        <w:t>етодические материалы для самостоятельной работы, разработанные преподавателем дисциплины</w:t>
      </w:r>
      <w:r w:rsidR="00442EA9" w:rsidRPr="009705ED">
        <w:rPr>
          <w:sz w:val="28"/>
          <w:szCs w:val="28"/>
        </w:rPr>
        <w:t>,</w:t>
      </w:r>
      <w:r w:rsidRPr="009705ED">
        <w:rPr>
          <w:sz w:val="28"/>
          <w:szCs w:val="28"/>
        </w:rPr>
        <w:t xml:space="preserve"> размещаются на внутреннем обр</w:t>
      </w:r>
      <w:r w:rsidRPr="009705ED">
        <w:rPr>
          <w:sz w:val="28"/>
          <w:szCs w:val="28"/>
        </w:rPr>
        <w:t>а</w:t>
      </w:r>
      <w:r w:rsidRPr="009705ED">
        <w:rPr>
          <w:sz w:val="28"/>
          <w:szCs w:val="28"/>
        </w:rPr>
        <w:t>зовательном портале.  Для освоения дисциплины выделяются консультацио</w:t>
      </w:r>
      <w:r w:rsidRPr="009705ED">
        <w:rPr>
          <w:sz w:val="28"/>
          <w:szCs w:val="28"/>
        </w:rPr>
        <w:t>н</w:t>
      </w:r>
      <w:r w:rsidRPr="009705ED">
        <w:rPr>
          <w:sz w:val="28"/>
          <w:szCs w:val="28"/>
        </w:rPr>
        <w:t>ные часы.</w:t>
      </w:r>
    </w:p>
    <w:p w:rsidR="00162829" w:rsidRPr="00162829" w:rsidRDefault="00162829" w:rsidP="00162829">
      <w:pPr>
        <w:pStyle w:val="af"/>
        <w:ind w:left="-284" w:firstLine="567"/>
        <w:jc w:val="both"/>
        <w:rPr>
          <w:caps/>
          <w:szCs w:val="28"/>
        </w:rPr>
      </w:pPr>
    </w:p>
    <w:p w:rsidR="00C55E8A" w:rsidRDefault="00C55E8A" w:rsidP="00162829">
      <w:pPr>
        <w:pStyle w:val="af0"/>
        <w:spacing w:before="0" w:beforeAutospacing="0" w:after="0" w:afterAutospacing="0"/>
        <w:ind w:left="284" w:hanging="568"/>
        <w:jc w:val="both"/>
        <w:rPr>
          <w:sz w:val="28"/>
          <w:szCs w:val="28"/>
        </w:rPr>
      </w:pPr>
      <w:r>
        <w:rPr>
          <w:sz w:val="28"/>
          <w:szCs w:val="28"/>
        </w:rPr>
        <w:t>*В соответствии с Федеральным законом №273-ФЗ «Об образовании в РФ» (ст. 79), обязательным условием организации образовательной деятельности при наличии студентов с ограниченными возможностями здоровья (слаб</w:t>
      </w:r>
      <w:r>
        <w:rPr>
          <w:sz w:val="28"/>
          <w:szCs w:val="28"/>
        </w:rPr>
        <w:t>о</w:t>
      </w:r>
      <w:r>
        <w:rPr>
          <w:sz w:val="28"/>
          <w:szCs w:val="28"/>
        </w:rPr>
        <w:t>слышащие) является использование специальных методов:</w:t>
      </w:r>
    </w:p>
    <w:p w:rsidR="00C55E8A" w:rsidRDefault="00C55E8A" w:rsidP="00162829">
      <w:pPr>
        <w:pStyle w:val="af0"/>
        <w:numPr>
          <w:ilvl w:val="0"/>
          <w:numId w:val="33"/>
        </w:numPr>
        <w:spacing w:before="0" w:beforeAutospacing="0" w:after="0" w:afterAutospacing="0"/>
        <w:ind w:left="284" w:hanging="56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теоретическом обучении (мультимедийные презентации, опорные конспекты) </w:t>
      </w:r>
    </w:p>
    <w:p w:rsidR="00C55E8A" w:rsidRDefault="00C55E8A" w:rsidP="00162829">
      <w:pPr>
        <w:pStyle w:val="af0"/>
        <w:numPr>
          <w:ilvl w:val="0"/>
          <w:numId w:val="33"/>
        </w:numPr>
        <w:spacing w:before="0" w:beforeAutospacing="0" w:after="0" w:afterAutospacing="0"/>
        <w:ind w:left="284" w:hanging="568"/>
        <w:jc w:val="both"/>
        <w:rPr>
          <w:sz w:val="28"/>
          <w:szCs w:val="28"/>
        </w:rPr>
      </w:pPr>
      <w:r>
        <w:rPr>
          <w:sz w:val="28"/>
          <w:szCs w:val="28"/>
        </w:rPr>
        <w:t>при практическом обучении (наличие учебных пособий и дидактических материалов, позволяющих визуализировать задания, рекомендации преп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давателя по их выполнению и критерии оценки). </w:t>
      </w:r>
    </w:p>
    <w:p w:rsidR="00C55E8A" w:rsidRPr="00C55E8A" w:rsidRDefault="00C55E8A" w:rsidP="00162829">
      <w:pPr>
        <w:ind w:left="284" w:right="-143" w:hanging="568"/>
        <w:jc w:val="both"/>
        <w:rPr>
          <w:rFonts w:ascii="Times New Roman" w:hAnsi="Times New Roman" w:cs="Times New Roman"/>
          <w:sz w:val="28"/>
          <w:szCs w:val="28"/>
        </w:rPr>
      </w:pPr>
      <w:r w:rsidRPr="00C55E8A">
        <w:rPr>
          <w:rFonts w:ascii="Times New Roman" w:hAnsi="Times New Roman" w:cs="Times New Roman"/>
          <w:sz w:val="28"/>
          <w:szCs w:val="28"/>
        </w:rPr>
        <w:t>Кроме того, обязательным условием является дублирование всех обучающих и контролирующих материалов на образовательном портале колледжа.</w:t>
      </w:r>
    </w:p>
    <w:p w:rsidR="00D0177D" w:rsidRPr="00162829" w:rsidRDefault="006003E3" w:rsidP="00162829">
      <w:pPr>
        <w:ind w:left="-426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9705ED">
        <w:rPr>
          <w:rFonts w:ascii="Times New Roman" w:hAnsi="Times New Roman" w:cs="Times New Roman"/>
          <w:bCs/>
          <w:sz w:val="28"/>
          <w:szCs w:val="28"/>
        </w:rPr>
        <w:br w:type="page"/>
      </w:r>
      <w:r w:rsidR="00D0177D" w:rsidRPr="00162829">
        <w:rPr>
          <w:rFonts w:ascii="Times New Roman" w:hAnsi="Times New Roman" w:cs="Times New Roman"/>
          <w:b/>
          <w:caps/>
          <w:sz w:val="28"/>
          <w:szCs w:val="28"/>
        </w:rPr>
        <w:lastRenderedPageBreak/>
        <w:t>4. Контрол</w:t>
      </w:r>
      <w:r w:rsidR="00745FCF" w:rsidRPr="00162829">
        <w:rPr>
          <w:rFonts w:ascii="Times New Roman" w:hAnsi="Times New Roman" w:cs="Times New Roman"/>
          <w:b/>
          <w:caps/>
          <w:sz w:val="28"/>
          <w:szCs w:val="28"/>
        </w:rPr>
        <w:t xml:space="preserve">ь и оценка результатов освоени </w:t>
      </w:r>
      <w:r w:rsidR="00D0177D" w:rsidRPr="00162829">
        <w:rPr>
          <w:rFonts w:ascii="Times New Roman" w:hAnsi="Times New Roman" w:cs="Times New Roman"/>
          <w:b/>
          <w:caps/>
          <w:sz w:val="28"/>
          <w:szCs w:val="28"/>
        </w:rPr>
        <w:t>Дисциплины</w:t>
      </w:r>
    </w:p>
    <w:p w:rsidR="00D0177D" w:rsidRPr="009705ED" w:rsidRDefault="00D0177D" w:rsidP="00162829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426" w:firstLine="0"/>
        <w:jc w:val="both"/>
        <w:rPr>
          <w:sz w:val="28"/>
          <w:szCs w:val="28"/>
        </w:rPr>
      </w:pPr>
      <w:r w:rsidRPr="009705ED">
        <w:rPr>
          <w:b/>
          <w:sz w:val="28"/>
          <w:szCs w:val="28"/>
        </w:rPr>
        <w:t>Контроль</w:t>
      </w:r>
      <w:r w:rsidR="00162829">
        <w:rPr>
          <w:b/>
          <w:sz w:val="28"/>
          <w:szCs w:val="28"/>
        </w:rPr>
        <w:t xml:space="preserve"> </w:t>
      </w:r>
      <w:r w:rsidRPr="009705ED">
        <w:rPr>
          <w:b/>
          <w:sz w:val="28"/>
          <w:szCs w:val="28"/>
        </w:rPr>
        <w:t>и оценка</w:t>
      </w:r>
      <w:r w:rsidRPr="009705ED">
        <w:rPr>
          <w:sz w:val="28"/>
          <w:szCs w:val="28"/>
        </w:rPr>
        <w:t xml:space="preserve"> результатов освоения </w:t>
      </w:r>
      <w:r w:rsidR="00442EA9" w:rsidRPr="009705ED">
        <w:rPr>
          <w:sz w:val="28"/>
          <w:szCs w:val="28"/>
        </w:rPr>
        <w:t xml:space="preserve">учебной </w:t>
      </w:r>
      <w:r w:rsidRPr="009705ED">
        <w:rPr>
          <w:sz w:val="28"/>
          <w:szCs w:val="28"/>
        </w:rPr>
        <w:t>дисциплины осуществляется преподавателем в процессе проведения практических занятий, а также выполнения обучающимися индивидуальных заданий.</w:t>
      </w:r>
    </w:p>
    <w:p w:rsidR="00F73973" w:rsidRPr="009705ED" w:rsidRDefault="00F73973" w:rsidP="00162829">
      <w:pPr>
        <w:ind w:left="-426"/>
        <w:jc w:val="both"/>
        <w:rPr>
          <w:rFonts w:ascii="Times New Roman" w:hAnsi="Times New Roman" w:cs="Times New Roman"/>
          <w:lang w:eastAsia="ar-SA"/>
        </w:rPr>
      </w:pPr>
    </w:p>
    <w:tbl>
      <w:tblPr>
        <w:tblW w:w="0" w:type="auto"/>
        <w:tblInd w:w="-318" w:type="dxa"/>
        <w:tblLayout w:type="fixed"/>
        <w:tblLook w:val="0000"/>
      </w:tblPr>
      <w:tblGrid>
        <w:gridCol w:w="6380"/>
        <w:gridCol w:w="3411"/>
      </w:tblGrid>
      <w:tr w:rsidR="00D0177D" w:rsidRPr="009705ED" w:rsidTr="00832DAC">
        <w:trPr>
          <w:trHeight w:val="1112"/>
        </w:trPr>
        <w:tc>
          <w:tcPr>
            <w:tcW w:w="6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0177D" w:rsidRPr="009705ED" w:rsidRDefault="00D0177D" w:rsidP="00813820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705E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Результаты обучения</w:t>
            </w:r>
            <w:r w:rsidR="0016282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740D0A" w:rsidRPr="009705E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(освоенные умения, усв</w:t>
            </w:r>
            <w:r w:rsidR="00740D0A" w:rsidRPr="009705E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</w:t>
            </w:r>
            <w:r w:rsidR="00740D0A" w:rsidRPr="009705E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енные </w:t>
            </w:r>
            <w:r w:rsidRPr="009705E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знания)</w:t>
            </w:r>
          </w:p>
        </w:tc>
        <w:tc>
          <w:tcPr>
            <w:tcW w:w="3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177D" w:rsidRPr="009705ED" w:rsidRDefault="00D0177D" w:rsidP="00315637">
            <w:pPr>
              <w:snapToGrid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705ED">
              <w:rPr>
                <w:rFonts w:ascii="Times New Roman" w:hAnsi="Times New Roman" w:cs="Times New Roman"/>
                <w:b/>
                <w:sz w:val="28"/>
                <w:szCs w:val="28"/>
              </w:rPr>
              <w:t>Формы и методы ко</w:t>
            </w:r>
            <w:r w:rsidRPr="009705ED">
              <w:rPr>
                <w:rFonts w:ascii="Times New Roman" w:hAnsi="Times New Roman" w:cs="Times New Roman"/>
                <w:b/>
                <w:sz w:val="28"/>
                <w:szCs w:val="28"/>
              </w:rPr>
              <w:t>н</w:t>
            </w:r>
            <w:r w:rsidRPr="009705ED">
              <w:rPr>
                <w:rFonts w:ascii="Times New Roman" w:hAnsi="Times New Roman" w:cs="Times New Roman"/>
                <w:b/>
                <w:sz w:val="28"/>
                <w:szCs w:val="28"/>
              </w:rPr>
              <w:t>троля и оценки резул</w:t>
            </w:r>
            <w:r w:rsidRPr="009705ED">
              <w:rPr>
                <w:rFonts w:ascii="Times New Roman" w:hAnsi="Times New Roman" w:cs="Times New Roman"/>
                <w:b/>
                <w:sz w:val="28"/>
                <w:szCs w:val="28"/>
              </w:rPr>
              <w:t>ь</w:t>
            </w:r>
            <w:r w:rsidRPr="009705E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татов обучения </w:t>
            </w:r>
          </w:p>
        </w:tc>
      </w:tr>
      <w:tr w:rsidR="00D0177D" w:rsidRPr="009705ED" w:rsidTr="003725C3">
        <w:trPr>
          <w:trHeight w:val="1832"/>
        </w:trPr>
        <w:tc>
          <w:tcPr>
            <w:tcW w:w="638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6003E3" w:rsidRPr="009705ED" w:rsidRDefault="006003E3" w:rsidP="006003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705ED">
              <w:rPr>
                <w:rFonts w:ascii="Times New Roman" w:hAnsi="Times New Roman" w:cs="Times New Roman"/>
                <w:sz w:val="28"/>
                <w:szCs w:val="28"/>
              </w:rPr>
              <w:t>умения:</w:t>
            </w:r>
          </w:p>
          <w:p w:rsidR="00F57380" w:rsidRPr="009705ED" w:rsidRDefault="006003E3" w:rsidP="00F57380">
            <w:pPr>
              <w:pStyle w:val="a8"/>
              <w:numPr>
                <w:ilvl w:val="0"/>
                <w:numId w:val="29"/>
              </w:numPr>
              <w:tabs>
                <w:tab w:val="clear" w:pos="454"/>
                <w:tab w:val="left" w:pos="147"/>
              </w:tabs>
              <w:ind w:left="289" w:hanging="218"/>
              <w:rPr>
                <w:sz w:val="28"/>
                <w:szCs w:val="28"/>
              </w:rPr>
            </w:pPr>
            <w:r w:rsidRPr="009705ED">
              <w:rPr>
                <w:sz w:val="28"/>
                <w:szCs w:val="28"/>
              </w:rPr>
              <w:t>использовать знания о составе, свойствах и назначении зуботехнических материалов при изготовлении зубных протезов, ортодонтических и челюстно-лицевых аппаратов с учетом соблюдения правил техники безопасности и требований охраны труда.</w:t>
            </w:r>
          </w:p>
          <w:p w:rsidR="006003E3" w:rsidRPr="009705ED" w:rsidRDefault="006003E3" w:rsidP="00162829">
            <w:pPr>
              <w:pStyle w:val="a8"/>
              <w:tabs>
                <w:tab w:val="clear" w:pos="454"/>
                <w:tab w:val="clear" w:pos="644"/>
                <w:tab w:val="left" w:pos="147"/>
              </w:tabs>
              <w:rPr>
                <w:sz w:val="28"/>
                <w:szCs w:val="28"/>
              </w:rPr>
            </w:pPr>
            <w:r w:rsidRPr="009705ED">
              <w:rPr>
                <w:sz w:val="28"/>
                <w:szCs w:val="28"/>
              </w:rPr>
              <w:t>знания:</w:t>
            </w:r>
          </w:p>
          <w:p w:rsidR="006003E3" w:rsidRPr="009705ED" w:rsidRDefault="00F57380" w:rsidP="00832DAC">
            <w:pPr>
              <w:pStyle w:val="a8"/>
              <w:numPr>
                <w:ilvl w:val="0"/>
                <w:numId w:val="29"/>
              </w:numPr>
              <w:tabs>
                <w:tab w:val="clear" w:pos="454"/>
                <w:tab w:val="left" w:pos="147"/>
                <w:tab w:val="left" w:pos="851"/>
              </w:tabs>
              <w:ind w:left="289" w:hanging="218"/>
              <w:jc w:val="left"/>
              <w:rPr>
                <w:sz w:val="28"/>
                <w:szCs w:val="28"/>
              </w:rPr>
            </w:pPr>
            <w:r w:rsidRPr="009705ED">
              <w:rPr>
                <w:sz w:val="28"/>
                <w:szCs w:val="28"/>
              </w:rPr>
              <w:t>истории</w:t>
            </w:r>
            <w:r w:rsidR="006003E3" w:rsidRPr="009705ED">
              <w:rPr>
                <w:sz w:val="28"/>
                <w:szCs w:val="28"/>
              </w:rPr>
              <w:t xml:space="preserve"> развития производства зубных протезов;</w:t>
            </w:r>
          </w:p>
          <w:p w:rsidR="006003E3" w:rsidRPr="009705ED" w:rsidRDefault="00F57380" w:rsidP="00832DAC">
            <w:pPr>
              <w:pStyle w:val="a8"/>
              <w:numPr>
                <w:ilvl w:val="0"/>
                <w:numId w:val="29"/>
              </w:numPr>
              <w:tabs>
                <w:tab w:val="clear" w:pos="454"/>
                <w:tab w:val="left" w:pos="147"/>
                <w:tab w:val="left" w:pos="851"/>
              </w:tabs>
              <w:ind w:left="289" w:hanging="218"/>
              <w:jc w:val="left"/>
              <w:rPr>
                <w:sz w:val="28"/>
                <w:szCs w:val="28"/>
              </w:rPr>
            </w:pPr>
            <w:r w:rsidRPr="009705ED">
              <w:rPr>
                <w:sz w:val="28"/>
                <w:szCs w:val="28"/>
              </w:rPr>
              <w:t>классификации и свойств</w:t>
            </w:r>
            <w:r w:rsidR="006003E3" w:rsidRPr="009705ED">
              <w:rPr>
                <w:sz w:val="28"/>
                <w:szCs w:val="28"/>
              </w:rPr>
              <w:t xml:space="preserve"> конструкционных и вспомогательных материалов, применяемых в производстве зубных протезов;</w:t>
            </w:r>
          </w:p>
          <w:p w:rsidR="006003E3" w:rsidRPr="009705ED" w:rsidRDefault="00F57380" w:rsidP="00832DAC">
            <w:pPr>
              <w:pStyle w:val="a8"/>
              <w:numPr>
                <w:ilvl w:val="0"/>
                <w:numId w:val="29"/>
              </w:numPr>
              <w:tabs>
                <w:tab w:val="clear" w:pos="454"/>
                <w:tab w:val="left" w:pos="147"/>
                <w:tab w:val="left" w:pos="851"/>
              </w:tabs>
              <w:ind w:left="289" w:hanging="218"/>
              <w:jc w:val="left"/>
              <w:rPr>
                <w:sz w:val="28"/>
                <w:szCs w:val="28"/>
              </w:rPr>
            </w:pPr>
            <w:r w:rsidRPr="009705ED">
              <w:rPr>
                <w:sz w:val="28"/>
                <w:szCs w:val="28"/>
              </w:rPr>
              <w:t>влияния</w:t>
            </w:r>
            <w:r w:rsidR="006003E3" w:rsidRPr="009705ED">
              <w:rPr>
                <w:sz w:val="28"/>
                <w:szCs w:val="28"/>
              </w:rPr>
              <w:t xml:space="preserve"> конструкционных материалов на ткани полости рта и организм человека в целом;</w:t>
            </w:r>
          </w:p>
          <w:p w:rsidR="006003E3" w:rsidRPr="009705ED" w:rsidRDefault="00F57380" w:rsidP="00832DAC">
            <w:pPr>
              <w:pStyle w:val="a8"/>
              <w:numPr>
                <w:ilvl w:val="0"/>
                <w:numId w:val="29"/>
              </w:numPr>
              <w:tabs>
                <w:tab w:val="clear" w:pos="454"/>
                <w:tab w:val="left" w:pos="147"/>
                <w:tab w:val="left" w:pos="851"/>
              </w:tabs>
              <w:ind w:left="289" w:hanging="218"/>
              <w:jc w:val="left"/>
              <w:rPr>
                <w:sz w:val="28"/>
                <w:szCs w:val="28"/>
              </w:rPr>
            </w:pPr>
            <w:r w:rsidRPr="009705ED">
              <w:rPr>
                <w:sz w:val="28"/>
                <w:szCs w:val="28"/>
              </w:rPr>
              <w:t>требований, предъявляемых</w:t>
            </w:r>
            <w:r w:rsidR="006003E3" w:rsidRPr="009705ED">
              <w:rPr>
                <w:sz w:val="28"/>
                <w:szCs w:val="28"/>
              </w:rPr>
              <w:t xml:space="preserve"> к конструкционным и вспомогательным материалам;</w:t>
            </w:r>
          </w:p>
          <w:p w:rsidR="006003E3" w:rsidRPr="009705ED" w:rsidRDefault="00F57380" w:rsidP="00832DAC">
            <w:pPr>
              <w:pStyle w:val="a8"/>
              <w:numPr>
                <w:ilvl w:val="0"/>
                <w:numId w:val="29"/>
              </w:numPr>
              <w:tabs>
                <w:tab w:val="clear" w:pos="454"/>
                <w:tab w:val="left" w:pos="147"/>
                <w:tab w:val="left" w:pos="851"/>
              </w:tabs>
              <w:ind w:left="289" w:hanging="218"/>
              <w:jc w:val="left"/>
              <w:rPr>
                <w:sz w:val="28"/>
                <w:szCs w:val="28"/>
              </w:rPr>
            </w:pPr>
            <w:r w:rsidRPr="009705ED">
              <w:rPr>
                <w:sz w:val="28"/>
                <w:szCs w:val="28"/>
              </w:rPr>
              <w:t>организации</w:t>
            </w:r>
            <w:r w:rsidR="006003E3" w:rsidRPr="009705ED">
              <w:rPr>
                <w:sz w:val="28"/>
                <w:szCs w:val="28"/>
              </w:rPr>
              <w:t xml:space="preserve"> производства в зуботехнической лаборатории;</w:t>
            </w:r>
          </w:p>
          <w:p w:rsidR="006003E3" w:rsidRPr="009705ED" w:rsidRDefault="00F57380" w:rsidP="00832DAC">
            <w:pPr>
              <w:pStyle w:val="a8"/>
              <w:numPr>
                <w:ilvl w:val="0"/>
                <w:numId w:val="29"/>
              </w:numPr>
              <w:tabs>
                <w:tab w:val="clear" w:pos="454"/>
                <w:tab w:val="left" w:pos="147"/>
                <w:tab w:val="left" w:pos="851"/>
              </w:tabs>
              <w:ind w:left="289" w:hanging="218"/>
              <w:jc w:val="left"/>
              <w:rPr>
                <w:sz w:val="28"/>
                <w:szCs w:val="28"/>
              </w:rPr>
            </w:pPr>
            <w:r w:rsidRPr="009705ED">
              <w:rPr>
                <w:sz w:val="28"/>
                <w:szCs w:val="28"/>
              </w:rPr>
              <w:t>правил</w:t>
            </w:r>
            <w:r w:rsidR="006003E3" w:rsidRPr="009705ED">
              <w:rPr>
                <w:sz w:val="28"/>
                <w:szCs w:val="28"/>
              </w:rPr>
              <w:t xml:space="preserve"> эксплуатации оборудования в зуботехнических лабораториях;</w:t>
            </w:r>
          </w:p>
          <w:p w:rsidR="006003E3" w:rsidRPr="009705ED" w:rsidRDefault="00F57380" w:rsidP="00832DAC">
            <w:pPr>
              <w:pStyle w:val="a8"/>
              <w:numPr>
                <w:ilvl w:val="0"/>
                <w:numId w:val="29"/>
              </w:numPr>
              <w:tabs>
                <w:tab w:val="clear" w:pos="454"/>
                <w:tab w:val="left" w:pos="147"/>
                <w:tab w:val="left" w:pos="851"/>
              </w:tabs>
              <w:ind w:left="289" w:hanging="218"/>
              <w:rPr>
                <w:sz w:val="28"/>
                <w:szCs w:val="28"/>
              </w:rPr>
            </w:pPr>
            <w:r w:rsidRPr="009705ED">
              <w:rPr>
                <w:sz w:val="28"/>
                <w:szCs w:val="28"/>
              </w:rPr>
              <w:t>правил</w:t>
            </w:r>
            <w:r w:rsidR="006003E3" w:rsidRPr="009705ED">
              <w:rPr>
                <w:sz w:val="28"/>
                <w:szCs w:val="28"/>
              </w:rPr>
              <w:t xml:space="preserve"> работы с конструкционными и вспо</w:t>
            </w:r>
            <w:r w:rsidRPr="009705ED">
              <w:rPr>
                <w:sz w:val="28"/>
                <w:szCs w:val="28"/>
              </w:rPr>
              <w:t xml:space="preserve">могательными </w:t>
            </w:r>
            <w:r w:rsidR="006003E3" w:rsidRPr="009705ED">
              <w:rPr>
                <w:sz w:val="28"/>
                <w:szCs w:val="28"/>
              </w:rPr>
              <w:t>зуботехническими материалами;</w:t>
            </w:r>
          </w:p>
          <w:p w:rsidR="006003E3" w:rsidRPr="009705ED" w:rsidRDefault="00F57380" w:rsidP="00832DAC">
            <w:pPr>
              <w:pStyle w:val="a8"/>
              <w:numPr>
                <w:ilvl w:val="0"/>
                <w:numId w:val="29"/>
              </w:numPr>
              <w:tabs>
                <w:tab w:val="clear" w:pos="454"/>
                <w:tab w:val="left" w:pos="147"/>
                <w:tab w:val="left" w:pos="851"/>
              </w:tabs>
              <w:ind w:left="289" w:hanging="218"/>
              <w:rPr>
                <w:sz w:val="28"/>
                <w:szCs w:val="28"/>
              </w:rPr>
            </w:pPr>
            <w:r w:rsidRPr="009705ED">
              <w:rPr>
                <w:sz w:val="28"/>
                <w:szCs w:val="28"/>
              </w:rPr>
              <w:t>техники</w:t>
            </w:r>
            <w:r w:rsidR="006003E3" w:rsidRPr="009705ED">
              <w:rPr>
                <w:sz w:val="28"/>
                <w:szCs w:val="28"/>
              </w:rPr>
              <w:t xml:space="preserve"> безопасности при работе с химически активными, легковоспламеняющимися и взрывоопасными средствами;</w:t>
            </w:r>
          </w:p>
          <w:p w:rsidR="00BB507C" w:rsidRPr="009705ED" w:rsidRDefault="00F57380" w:rsidP="00BB507C">
            <w:pPr>
              <w:pStyle w:val="a8"/>
              <w:numPr>
                <w:ilvl w:val="0"/>
                <w:numId w:val="29"/>
              </w:numPr>
              <w:tabs>
                <w:tab w:val="clear" w:pos="454"/>
                <w:tab w:val="left" w:pos="147"/>
                <w:tab w:val="left" w:pos="851"/>
              </w:tabs>
              <w:ind w:left="289" w:hanging="218"/>
              <w:rPr>
                <w:sz w:val="28"/>
                <w:szCs w:val="28"/>
              </w:rPr>
            </w:pPr>
            <w:r w:rsidRPr="009705ED">
              <w:rPr>
                <w:sz w:val="28"/>
                <w:szCs w:val="28"/>
              </w:rPr>
              <w:t>средств</w:t>
            </w:r>
            <w:r w:rsidR="006003E3" w:rsidRPr="009705ED">
              <w:rPr>
                <w:sz w:val="28"/>
                <w:szCs w:val="28"/>
              </w:rPr>
              <w:t xml:space="preserve"> индивидуальной и коллективной защиты от источников вредного действия на организм в зуботехнической лаборатории;</w:t>
            </w:r>
          </w:p>
          <w:p w:rsidR="00D0177D" w:rsidRPr="009705ED" w:rsidRDefault="00F57380" w:rsidP="00BB507C">
            <w:pPr>
              <w:pStyle w:val="a8"/>
              <w:numPr>
                <w:ilvl w:val="0"/>
                <w:numId w:val="29"/>
              </w:numPr>
              <w:tabs>
                <w:tab w:val="clear" w:pos="454"/>
                <w:tab w:val="left" w:pos="147"/>
                <w:tab w:val="left" w:pos="851"/>
              </w:tabs>
              <w:ind w:left="289" w:hanging="218"/>
              <w:rPr>
                <w:sz w:val="28"/>
                <w:szCs w:val="28"/>
              </w:rPr>
            </w:pPr>
            <w:r w:rsidRPr="009705ED">
              <w:rPr>
                <w:sz w:val="28"/>
                <w:szCs w:val="28"/>
              </w:rPr>
              <w:t>правил</w:t>
            </w:r>
            <w:r w:rsidR="006003E3" w:rsidRPr="009705ED">
              <w:rPr>
                <w:sz w:val="28"/>
                <w:szCs w:val="28"/>
              </w:rPr>
              <w:t xml:space="preserve"> инфекционной безопасности</w:t>
            </w:r>
          </w:p>
        </w:tc>
        <w:tc>
          <w:tcPr>
            <w:tcW w:w="341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32DAC" w:rsidRPr="009705ED" w:rsidRDefault="00832DAC" w:rsidP="003725C3">
            <w:pPr>
              <w:pStyle w:val="ae"/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705ED">
              <w:rPr>
                <w:rFonts w:ascii="Times New Roman" w:hAnsi="Times New Roman" w:cs="Times New Roman"/>
                <w:sz w:val="28"/>
                <w:szCs w:val="28"/>
              </w:rPr>
              <w:t>Наблюдение и экспертная оценка результатов де</w:t>
            </w:r>
            <w:r w:rsidRPr="009705ED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9705ED">
              <w:rPr>
                <w:rFonts w:ascii="Times New Roman" w:hAnsi="Times New Roman" w:cs="Times New Roman"/>
                <w:sz w:val="28"/>
                <w:szCs w:val="28"/>
              </w:rPr>
              <w:t xml:space="preserve">тельности </w:t>
            </w:r>
            <w:r w:rsidR="00162829">
              <w:rPr>
                <w:rFonts w:ascii="Times New Roman" w:hAnsi="Times New Roman" w:cs="Times New Roman"/>
                <w:sz w:val="28"/>
                <w:szCs w:val="28"/>
              </w:rPr>
              <w:t xml:space="preserve">обучающегося </w:t>
            </w:r>
            <w:r w:rsidRPr="009705ED">
              <w:rPr>
                <w:rFonts w:ascii="Times New Roman" w:hAnsi="Times New Roman" w:cs="Times New Roman"/>
                <w:sz w:val="28"/>
                <w:szCs w:val="28"/>
              </w:rPr>
              <w:t>в рамках текущего и ит</w:t>
            </w:r>
            <w:r w:rsidRPr="009705E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9705ED">
              <w:rPr>
                <w:rFonts w:ascii="Times New Roman" w:hAnsi="Times New Roman" w:cs="Times New Roman"/>
                <w:sz w:val="28"/>
                <w:szCs w:val="28"/>
              </w:rPr>
              <w:t>гового контроля при:</w:t>
            </w:r>
          </w:p>
          <w:p w:rsidR="006003E3" w:rsidRPr="009705ED" w:rsidRDefault="00C178B2" w:rsidP="00F73973">
            <w:pPr>
              <w:pStyle w:val="ae"/>
              <w:numPr>
                <w:ilvl w:val="0"/>
                <w:numId w:val="30"/>
              </w:numPr>
              <w:spacing w:after="0" w:line="240" w:lineRule="auto"/>
              <w:ind w:left="459" w:hanging="425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9705ED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устном и письмен</w:t>
            </w:r>
            <w:r w:rsidR="00832DAC" w:rsidRPr="009705ED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ном опросе</w:t>
            </w:r>
            <w:r w:rsidR="006003E3" w:rsidRPr="009705ED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;</w:t>
            </w:r>
          </w:p>
          <w:p w:rsidR="006003E3" w:rsidRPr="009705ED" w:rsidRDefault="00832DAC" w:rsidP="00F73973">
            <w:pPr>
              <w:pStyle w:val="ae"/>
              <w:numPr>
                <w:ilvl w:val="0"/>
                <w:numId w:val="30"/>
              </w:numPr>
              <w:spacing w:after="0" w:line="240" w:lineRule="auto"/>
              <w:ind w:left="459" w:hanging="425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9705ED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анализе</w:t>
            </w:r>
            <w:r w:rsidR="006003E3" w:rsidRPr="009705ED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результатов выполнения манип</w:t>
            </w:r>
            <w:r w:rsidR="006003E3" w:rsidRPr="009705ED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у</w:t>
            </w:r>
            <w:r w:rsidR="006003E3" w:rsidRPr="009705ED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ляций;</w:t>
            </w:r>
          </w:p>
          <w:p w:rsidR="006003E3" w:rsidRPr="009705ED" w:rsidRDefault="006003E3" w:rsidP="00F73973">
            <w:pPr>
              <w:pStyle w:val="ae"/>
              <w:numPr>
                <w:ilvl w:val="0"/>
                <w:numId w:val="30"/>
              </w:numPr>
              <w:spacing w:after="0" w:line="240" w:lineRule="auto"/>
              <w:ind w:left="459" w:hanging="425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9705ED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выполнении сам</w:t>
            </w:r>
            <w:r w:rsidRPr="009705ED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о</w:t>
            </w:r>
            <w:r w:rsidRPr="009705ED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стоятельной работы</w:t>
            </w:r>
            <w:r w:rsidR="00162829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;</w:t>
            </w:r>
          </w:p>
          <w:p w:rsidR="00423D31" w:rsidRPr="009705ED" w:rsidRDefault="00832DAC" w:rsidP="00F73973">
            <w:pPr>
              <w:pStyle w:val="ae"/>
              <w:numPr>
                <w:ilvl w:val="0"/>
                <w:numId w:val="30"/>
              </w:numPr>
              <w:spacing w:after="0" w:line="240" w:lineRule="auto"/>
              <w:ind w:left="459" w:hanging="425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9705ED">
              <w:rPr>
                <w:rFonts w:ascii="Times New Roman" w:hAnsi="Times New Roman" w:cs="Times New Roman"/>
                <w:bCs/>
                <w:sz w:val="28"/>
                <w:szCs w:val="28"/>
              </w:rPr>
              <w:t>тестировании, в том числе с применением компьютерных техн</w:t>
            </w:r>
            <w:r w:rsidRPr="009705ED">
              <w:rPr>
                <w:rFonts w:ascii="Times New Roman" w:hAnsi="Times New Roman" w:cs="Times New Roman"/>
                <w:bCs/>
                <w:sz w:val="28"/>
                <w:szCs w:val="28"/>
              </w:rPr>
              <w:t>о</w:t>
            </w:r>
            <w:r w:rsidRPr="009705ED">
              <w:rPr>
                <w:rFonts w:ascii="Times New Roman" w:hAnsi="Times New Roman" w:cs="Times New Roman"/>
                <w:bCs/>
                <w:sz w:val="28"/>
                <w:szCs w:val="28"/>
              </w:rPr>
              <w:t>логий</w:t>
            </w:r>
          </w:p>
        </w:tc>
      </w:tr>
    </w:tbl>
    <w:p w:rsidR="00F04474" w:rsidRPr="009705ED" w:rsidRDefault="00F04474" w:rsidP="008B27E5">
      <w:pPr>
        <w:rPr>
          <w:rFonts w:ascii="Times New Roman" w:hAnsi="Times New Roman" w:cs="Times New Roman"/>
          <w:sz w:val="28"/>
          <w:szCs w:val="28"/>
        </w:rPr>
      </w:pPr>
    </w:p>
    <w:sectPr w:rsidR="00F04474" w:rsidRPr="009705ED" w:rsidSect="00D83757">
      <w:footerReference w:type="defaul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E2EFB" w:rsidRDefault="003E2EFB" w:rsidP="00D83757">
      <w:pPr>
        <w:spacing w:after="0" w:line="240" w:lineRule="auto"/>
      </w:pPr>
      <w:r>
        <w:separator/>
      </w:r>
    </w:p>
  </w:endnote>
  <w:endnote w:type="continuationSeparator" w:id="1">
    <w:p w:rsidR="003E2EFB" w:rsidRDefault="003E2EFB" w:rsidP="00D837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43364"/>
      <w:docPartObj>
        <w:docPartGallery w:val="Page Numbers (Bottom of Page)"/>
        <w:docPartUnique/>
      </w:docPartObj>
    </w:sdtPr>
    <w:sdtContent>
      <w:p w:rsidR="00F74962" w:rsidRDefault="00531F10">
        <w:pPr>
          <w:pStyle w:val="a6"/>
          <w:jc w:val="center"/>
        </w:pPr>
        <w:fldSimple w:instr=" PAGE   \* MERGEFORMAT ">
          <w:r w:rsidR="006E77E5">
            <w:rPr>
              <w:noProof/>
            </w:rPr>
            <w:t>4</w:t>
          </w:r>
        </w:fldSimple>
      </w:p>
    </w:sdtContent>
  </w:sdt>
  <w:p w:rsidR="00F74962" w:rsidRDefault="00F74962">
    <w:pPr>
      <w:pStyle w:val="a6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4962" w:rsidRDefault="00F74962"/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4962" w:rsidRDefault="00F74962">
    <w:pPr>
      <w:pStyle w:val="a6"/>
      <w:ind w:right="360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4962" w:rsidRDefault="00F74962"/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4962" w:rsidRDefault="00531F10">
    <w:pPr>
      <w:pStyle w:val="a6"/>
      <w:jc w:val="center"/>
    </w:pPr>
    <w:fldSimple w:instr=" PAGE   \* MERGEFORMAT ">
      <w:r w:rsidR="006E77E5">
        <w:rPr>
          <w:noProof/>
        </w:rPr>
        <w:t>17</w:t>
      </w:r>
    </w:fldSimple>
  </w:p>
  <w:p w:rsidR="00F74962" w:rsidRDefault="00F74962">
    <w:pPr>
      <w:pStyle w:val="a6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E2EFB" w:rsidRDefault="003E2EFB" w:rsidP="00D83757">
      <w:pPr>
        <w:spacing w:after="0" w:line="240" w:lineRule="auto"/>
      </w:pPr>
      <w:r>
        <w:separator/>
      </w:r>
    </w:p>
  </w:footnote>
  <w:footnote w:type="continuationSeparator" w:id="1">
    <w:p w:rsidR="003E2EFB" w:rsidRDefault="003E2EFB" w:rsidP="00D8375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00000003"/>
    <w:multiLevelType w:val="single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</w:rPr>
    </w:lvl>
  </w:abstractNum>
  <w:abstractNum w:abstractNumId="3">
    <w:nsid w:val="00000004"/>
    <w:multiLevelType w:val="singleLevel"/>
    <w:tmpl w:val="00000004"/>
    <w:name w:val="WW8Num10"/>
    <w:lvl w:ilvl="0">
      <w:start w:val="1"/>
      <w:numFmt w:val="decimal"/>
      <w:lvlText w:val="%1."/>
      <w:lvlJc w:val="left"/>
      <w:pPr>
        <w:tabs>
          <w:tab w:val="num" w:pos="417"/>
        </w:tabs>
        <w:ind w:left="57" w:firstLine="0"/>
      </w:pPr>
    </w:lvl>
  </w:abstractNum>
  <w:abstractNum w:abstractNumId="4">
    <w:nsid w:val="00000005"/>
    <w:multiLevelType w:val="singleLevel"/>
    <w:tmpl w:val="00000005"/>
    <w:name w:val="WW8Num13"/>
    <w:lvl w:ilvl="0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/>
        <w:color w:val="000000"/>
        <w:sz w:val="16"/>
        <w:szCs w:val="16"/>
      </w:rPr>
    </w:lvl>
  </w:abstractNum>
  <w:abstractNum w:abstractNumId="5">
    <w:nsid w:val="00000006"/>
    <w:multiLevelType w:val="singleLevel"/>
    <w:tmpl w:val="00000006"/>
    <w:name w:val="WW8Num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6">
    <w:nsid w:val="00000007"/>
    <w:multiLevelType w:val="singleLevel"/>
    <w:tmpl w:val="0000000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>
    <w:nsid w:val="00000008"/>
    <w:multiLevelType w:val="singleLevel"/>
    <w:tmpl w:val="00000008"/>
    <w:name w:val="WW8Num2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8">
    <w:nsid w:val="071D18E6"/>
    <w:multiLevelType w:val="hybridMultilevel"/>
    <w:tmpl w:val="D4A8DAAC"/>
    <w:lvl w:ilvl="0" w:tplc="77D8F67C">
      <w:start w:val="1"/>
      <w:numFmt w:val="bullet"/>
      <w:lvlText w:val=""/>
      <w:lvlJc w:val="left"/>
      <w:pPr>
        <w:ind w:left="720" w:hanging="360"/>
      </w:pPr>
      <w:rPr>
        <w:rFonts w:ascii="Symbol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7D63EA0"/>
    <w:multiLevelType w:val="hybridMultilevel"/>
    <w:tmpl w:val="229896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86113BC"/>
    <w:multiLevelType w:val="hybridMultilevel"/>
    <w:tmpl w:val="9F645E2C"/>
    <w:lvl w:ilvl="0" w:tplc="77D8F67C">
      <w:start w:val="1"/>
      <w:numFmt w:val="bullet"/>
      <w:lvlText w:val=""/>
      <w:lvlJc w:val="left"/>
      <w:pPr>
        <w:ind w:left="725" w:hanging="360"/>
      </w:pPr>
      <w:rPr>
        <w:rFonts w:ascii="Symbol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5" w:hanging="360"/>
      </w:pPr>
      <w:rPr>
        <w:rFonts w:ascii="Wingdings" w:hAnsi="Wingdings" w:hint="default"/>
      </w:rPr>
    </w:lvl>
  </w:abstractNum>
  <w:abstractNum w:abstractNumId="11">
    <w:nsid w:val="089F7D7D"/>
    <w:multiLevelType w:val="hybridMultilevel"/>
    <w:tmpl w:val="1B48F9FA"/>
    <w:lvl w:ilvl="0" w:tplc="80EEA26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090C38F3"/>
    <w:multiLevelType w:val="hybridMultilevel"/>
    <w:tmpl w:val="918AD2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2114279"/>
    <w:multiLevelType w:val="hybridMultilevel"/>
    <w:tmpl w:val="D972679E"/>
    <w:lvl w:ilvl="0" w:tplc="77D8F67C">
      <w:start w:val="1"/>
      <w:numFmt w:val="bullet"/>
      <w:lvlText w:val=""/>
      <w:lvlJc w:val="left"/>
      <w:pPr>
        <w:ind w:left="720" w:hanging="360"/>
      </w:pPr>
      <w:rPr>
        <w:rFonts w:ascii="Symbol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7CD421D"/>
    <w:multiLevelType w:val="hybridMultilevel"/>
    <w:tmpl w:val="075CC43A"/>
    <w:lvl w:ilvl="0" w:tplc="77D8F67C">
      <w:start w:val="1"/>
      <w:numFmt w:val="bullet"/>
      <w:lvlText w:val=""/>
      <w:lvlJc w:val="left"/>
      <w:pPr>
        <w:ind w:left="720" w:hanging="360"/>
      </w:pPr>
      <w:rPr>
        <w:rFonts w:ascii="Symbol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AFB517A"/>
    <w:multiLevelType w:val="hybridMultilevel"/>
    <w:tmpl w:val="1932E4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217123F5"/>
    <w:multiLevelType w:val="hybridMultilevel"/>
    <w:tmpl w:val="57E677DE"/>
    <w:lvl w:ilvl="0" w:tplc="77D8F67C">
      <w:start w:val="1"/>
      <w:numFmt w:val="bullet"/>
      <w:lvlText w:val=""/>
      <w:lvlJc w:val="left"/>
      <w:pPr>
        <w:ind w:left="1080" w:hanging="360"/>
      </w:pPr>
      <w:rPr>
        <w:rFonts w:ascii="Symbol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245214A8"/>
    <w:multiLevelType w:val="hybridMultilevel"/>
    <w:tmpl w:val="678859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5741C35"/>
    <w:multiLevelType w:val="hybridMultilevel"/>
    <w:tmpl w:val="A9EC604C"/>
    <w:lvl w:ilvl="0" w:tplc="0419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9">
    <w:nsid w:val="27551F60"/>
    <w:multiLevelType w:val="hybridMultilevel"/>
    <w:tmpl w:val="CD0033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96C542A"/>
    <w:multiLevelType w:val="hybridMultilevel"/>
    <w:tmpl w:val="581CA974"/>
    <w:lvl w:ilvl="0" w:tplc="77D8F67C">
      <w:start w:val="1"/>
      <w:numFmt w:val="bullet"/>
      <w:lvlText w:val=""/>
      <w:lvlJc w:val="left"/>
      <w:pPr>
        <w:ind w:left="1287" w:hanging="360"/>
      </w:pPr>
      <w:rPr>
        <w:rFonts w:ascii="Symbol" w:hAnsi="Symbol" w:cs="Times New Roman" w:hint="default"/>
      </w:rPr>
    </w:lvl>
    <w:lvl w:ilvl="1" w:tplc="557A934E">
      <w:start w:val="5"/>
      <w:numFmt w:val="decimal"/>
      <w:lvlText w:val="%2.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>
    <w:nsid w:val="347114D1"/>
    <w:multiLevelType w:val="hybridMultilevel"/>
    <w:tmpl w:val="B4EC5E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1F34F60"/>
    <w:multiLevelType w:val="singleLevel"/>
    <w:tmpl w:val="A950E136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3">
    <w:nsid w:val="431A6BFE"/>
    <w:multiLevelType w:val="multilevel"/>
    <w:tmpl w:val="910CE0B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>
    <w:nsid w:val="46D2235D"/>
    <w:multiLevelType w:val="hybridMultilevel"/>
    <w:tmpl w:val="CBB2074A"/>
    <w:lvl w:ilvl="0" w:tplc="77D8F67C">
      <w:start w:val="1"/>
      <w:numFmt w:val="bullet"/>
      <w:lvlText w:val=""/>
      <w:lvlJc w:val="left"/>
      <w:pPr>
        <w:ind w:left="720" w:hanging="360"/>
      </w:pPr>
      <w:rPr>
        <w:rFonts w:ascii="Symbol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C4F4071"/>
    <w:multiLevelType w:val="hybridMultilevel"/>
    <w:tmpl w:val="C6ECF0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E7A5C91"/>
    <w:multiLevelType w:val="hybridMultilevel"/>
    <w:tmpl w:val="CC1AAB70"/>
    <w:lvl w:ilvl="0" w:tplc="77D8F67C">
      <w:start w:val="1"/>
      <w:numFmt w:val="bullet"/>
      <w:lvlText w:val=""/>
      <w:lvlJc w:val="left"/>
      <w:pPr>
        <w:ind w:left="720" w:hanging="360"/>
      </w:pPr>
      <w:rPr>
        <w:rFonts w:ascii="Symbol" w:hAnsi="Symbol" w:cs="Times New Roman" w:hint="default"/>
        <w:color w:val="000000"/>
        <w:sz w:val="16"/>
        <w:szCs w:val="1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3801DEB"/>
    <w:multiLevelType w:val="hybridMultilevel"/>
    <w:tmpl w:val="036A4248"/>
    <w:lvl w:ilvl="0" w:tplc="02142DEE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552A03CD"/>
    <w:multiLevelType w:val="hybridMultilevel"/>
    <w:tmpl w:val="F29005C2"/>
    <w:lvl w:ilvl="0" w:tplc="2B88523A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57BC0C7E"/>
    <w:multiLevelType w:val="hybridMultilevel"/>
    <w:tmpl w:val="DE564338"/>
    <w:lvl w:ilvl="0" w:tplc="77D8F67C">
      <w:start w:val="1"/>
      <w:numFmt w:val="bullet"/>
      <w:lvlText w:val=""/>
      <w:lvlJc w:val="left"/>
      <w:pPr>
        <w:ind w:left="360" w:hanging="360"/>
      </w:pPr>
      <w:rPr>
        <w:rFonts w:ascii="Symbol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>
    <w:nsid w:val="68FC59FF"/>
    <w:multiLevelType w:val="hybridMultilevel"/>
    <w:tmpl w:val="97924C14"/>
    <w:lvl w:ilvl="0" w:tplc="77D8F67C">
      <w:start w:val="1"/>
      <w:numFmt w:val="bullet"/>
      <w:lvlText w:val=""/>
      <w:lvlJc w:val="left"/>
      <w:pPr>
        <w:ind w:left="720" w:hanging="360"/>
      </w:pPr>
      <w:rPr>
        <w:rFonts w:ascii="Symbol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D0C4054"/>
    <w:multiLevelType w:val="hybridMultilevel"/>
    <w:tmpl w:val="77E862EE"/>
    <w:lvl w:ilvl="0" w:tplc="AA5040CC">
      <w:start w:val="1"/>
      <w:numFmt w:val="decimal"/>
      <w:lvlText w:val="%1."/>
      <w:lvlJc w:val="left"/>
      <w:pPr>
        <w:ind w:left="1035" w:hanging="675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24E6A6D"/>
    <w:multiLevelType w:val="hybridMultilevel"/>
    <w:tmpl w:val="3E221B6A"/>
    <w:lvl w:ilvl="0" w:tplc="77D8F67C">
      <w:start w:val="1"/>
      <w:numFmt w:val="bullet"/>
      <w:lvlText w:val=""/>
      <w:lvlJc w:val="left"/>
      <w:pPr>
        <w:ind w:left="720" w:hanging="360"/>
      </w:pPr>
      <w:rPr>
        <w:rFonts w:ascii="Symbol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6184859"/>
    <w:multiLevelType w:val="hybridMultilevel"/>
    <w:tmpl w:val="892A8E4A"/>
    <w:lvl w:ilvl="0" w:tplc="77D8F67C">
      <w:start w:val="1"/>
      <w:numFmt w:val="bullet"/>
      <w:lvlText w:val=""/>
      <w:lvlJc w:val="left"/>
      <w:pPr>
        <w:ind w:left="720" w:hanging="360"/>
      </w:pPr>
      <w:rPr>
        <w:rFonts w:ascii="Symbol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AA25B35"/>
    <w:multiLevelType w:val="hybridMultilevel"/>
    <w:tmpl w:val="B406C954"/>
    <w:lvl w:ilvl="0" w:tplc="77D8F67C">
      <w:start w:val="1"/>
      <w:numFmt w:val="bullet"/>
      <w:lvlText w:val=""/>
      <w:lvlJc w:val="left"/>
      <w:pPr>
        <w:ind w:left="1428" w:hanging="360"/>
      </w:pPr>
      <w:rPr>
        <w:rFonts w:ascii="Symbol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5">
    <w:nsid w:val="7AAA2393"/>
    <w:multiLevelType w:val="hybridMultilevel"/>
    <w:tmpl w:val="F6826D3C"/>
    <w:lvl w:ilvl="0" w:tplc="77D8F67C">
      <w:start w:val="1"/>
      <w:numFmt w:val="bullet"/>
      <w:lvlText w:val=""/>
      <w:lvlJc w:val="left"/>
      <w:pPr>
        <w:ind w:left="1490" w:hanging="360"/>
      </w:pPr>
      <w:rPr>
        <w:rFonts w:ascii="Symbol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22"/>
  </w:num>
  <w:num w:numId="10">
    <w:abstractNumId w:val="23"/>
  </w:num>
  <w:num w:numId="11">
    <w:abstractNumId w:val="18"/>
  </w:num>
  <w:num w:numId="12">
    <w:abstractNumId w:val="20"/>
  </w:num>
  <w:num w:numId="13">
    <w:abstractNumId w:val="15"/>
  </w:num>
  <w:num w:numId="14">
    <w:abstractNumId w:val="15"/>
  </w:num>
  <w:num w:numId="15">
    <w:abstractNumId w:val="12"/>
  </w:num>
  <w:num w:numId="16">
    <w:abstractNumId w:val="16"/>
  </w:num>
  <w:num w:numId="17">
    <w:abstractNumId w:val="13"/>
  </w:num>
  <w:num w:numId="18">
    <w:abstractNumId w:val="32"/>
  </w:num>
  <w:num w:numId="19">
    <w:abstractNumId w:val="34"/>
  </w:num>
  <w:num w:numId="20">
    <w:abstractNumId w:val="29"/>
  </w:num>
  <w:num w:numId="21">
    <w:abstractNumId w:val="24"/>
  </w:num>
  <w:num w:numId="22">
    <w:abstractNumId w:val="35"/>
  </w:num>
  <w:num w:numId="23">
    <w:abstractNumId w:val="30"/>
  </w:num>
  <w:num w:numId="24">
    <w:abstractNumId w:val="9"/>
  </w:num>
  <w:num w:numId="25">
    <w:abstractNumId w:val="14"/>
  </w:num>
  <w:num w:numId="26">
    <w:abstractNumId w:val="31"/>
  </w:num>
  <w:num w:numId="27">
    <w:abstractNumId w:val="33"/>
  </w:num>
  <w:num w:numId="28">
    <w:abstractNumId w:val="8"/>
  </w:num>
  <w:num w:numId="29">
    <w:abstractNumId w:val="10"/>
  </w:num>
  <w:num w:numId="30">
    <w:abstractNumId w:val="26"/>
  </w:num>
  <w:num w:numId="31">
    <w:abstractNumId w:val="17"/>
  </w:num>
  <w:num w:numId="32">
    <w:abstractNumId w:val="19"/>
  </w:num>
  <w:num w:numId="33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5"/>
  </w:num>
  <w:num w:numId="35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1"/>
  </w:num>
  <w:num w:numId="37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characterSpacingControl w:val="doNotCompress"/>
  <w:hdrShapeDefaults>
    <o:shapedefaults v:ext="edit" spidmax="14338"/>
  </w:hdrShapeDefaults>
  <w:footnotePr>
    <w:pos w:val="beneathText"/>
    <w:footnote w:id="0"/>
    <w:footnote w:id="1"/>
  </w:footnotePr>
  <w:endnotePr>
    <w:endnote w:id="0"/>
    <w:endnote w:id="1"/>
  </w:endnotePr>
  <w:compat>
    <w:useFELayout/>
  </w:compat>
  <w:rsids>
    <w:rsidRoot w:val="00D0177D"/>
    <w:rsid w:val="00000596"/>
    <w:rsid w:val="0000124F"/>
    <w:rsid w:val="00003F22"/>
    <w:rsid w:val="000209DD"/>
    <w:rsid w:val="000327AC"/>
    <w:rsid w:val="00034FC1"/>
    <w:rsid w:val="000359AA"/>
    <w:rsid w:val="0004179F"/>
    <w:rsid w:val="00044F56"/>
    <w:rsid w:val="00050F20"/>
    <w:rsid w:val="00065CB3"/>
    <w:rsid w:val="00087637"/>
    <w:rsid w:val="00091337"/>
    <w:rsid w:val="000A3A36"/>
    <w:rsid w:val="000A3F4F"/>
    <w:rsid w:val="000C0EED"/>
    <w:rsid w:val="000D6E45"/>
    <w:rsid w:val="000F0650"/>
    <w:rsid w:val="00112B07"/>
    <w:rsid w:val="00115656"/>
    <w:rsid w:val="00125186"/>
    <w:rsid w:val="00141FA4"/>
    <w:rsid w:val="001455D1"/>
    <w:rsid w:val="0016155B"/>
    <w:rsid w:val="00162061"/>
    <w:rsid w:val="00162829"/>
    <w:rsid w:val="00164EC3"/>
    <w:rsid w:val="001B3EE4"/>
    <w:rsid w:val="001C299B"/>
    <w:rsid w:val="001C2C5F"/>
    <w:rsid w:val="001E1B31"/>
    <w:rsid w:val="001E3A32"/>
    <w:rsid w:val="001F78A3"/>
    <w:rsid w:val="0020666C"/>
    <w:rsid w:val="002141CB"/>
    <w:rsid w:val="0023206C"/>
    <w:rsid w:val="00256FA8"/>
    <w:rsid w:val="00261E98"/>
    <w:rsid w:val="00276CA0"/>
    <w:rsid w:val="00291736"/>
    <w:rsid w:val="00291B3A"/>
    <w:rsid w:val="002A5063"/>
    <w:rsid w:val="002A5388"/>
    <w:rsid w:val="002E7172"/>
    <w:rsid w:val="002F37CE"/>
    <w:rsid w:val="00300BF0"/>
    <w:rsid w:val="00311131"/>
    <w:rsid w:val="00315637"/>
    <w:rsid w:val="00316139"/>
    <w:rsid w:val="0032721B"/>
    <w:rsid w:val="003304AD"/>
    <w:rsid w:val="003423AF"/>
    <w:rsid w:val="00343AD4"/>
    <w:rsid w:val="00361392"/>
    <w:rsid w:val="00364B5F"/>
    <w:rsid w:val="003725C3"/>
    <w:rsid w:val="003834D5"/>
    <w:rsid w:val="003A3CDF"/>
    <w:rsid w:val="003C0C82"/>
    <w:rsid w:val="003E220E"/>
    <w:rsid w:val="003E2EFB"/>
    <w:rsid w:val="0041674D"/>
    <w:rsid w:val="00423D31"/>
    <w:rsid w:val="004240BF"/>
    <w:rsid w:val="00425086"/>
    <w:rsid w:val="00437C2B"/>
    <w:rsid w:val="00442EA9"/>
    <w:rsid w:val="00447FCF"/>
    <w:rsid w:val="0046798E"/>
    <w:rsid w:val="00486278"/>
    <w:rsid w:val="00491611"/>
    <w:rsid w:val="004A0441"/>
    <w:rsid w:val="004D4F32"/>
    <w:rsid w:val="004D5482"/>
    <w:rsid w:val="004D75E1"/>
    <w:rsid w:val="004E2CB7"/>
    <w:rsid w:val="004F0340"/>
    <w:rsid w:val="004F591F"/>
    <w:rsid w:val="004F607B"/>
    <w:rsid w:val="00514805"/>
    <w:rsid w:val="00516AA8"/>
    <w:rsid w:val="00531F10"/>
    <w:rsid w:val="00537F83"/>
    <w:rsid w:val="00543C62"/>
    <w:rsid w:val="005444B9"/>
    <w:rsid w:val="005534C9"/>
    <w:rsid w:val="00573D98"/>
    <w:rsid w:val="00582B11"/>
    <w:rsid w:val="00585F42"/>
    <w:rsid w:val="005A56C0"/>
    <w:rsid w:val="005A624B"/>
    <w:rsid w:val="005A7D4A"/>
    <w:rsid w:val="005C3986"/>
    <w:rsid w:val="005D1F18"/>
    <w:rsid w:val="005D25DF"/>
    <w:rsid w:val="005D4A3D"/>
    <w:rsid w:val="005D506B"/>
    <w:rsid w:val="005E4DA2"/>
    <w:rsid w:val="005F1D7E"/>
    <w:rsid w:val="005F2E1F"/>
    <w:rsid w:val="006003E3"/>
    <w:rsid w:val="00602D9A"/>
    <w:rsid w:val="00607202"/>
    <w:rsid w:val="00620E87"/>
    <w:rsid w:val="006271BD"/>
    <w:rsid w:val="00635FA7"/>
    <w:rsid w:val="00650ABD"/>
    <w:rsid w:val="006616D9"/>
    <w:rsid w:val="006727D2"/>
    <w:rsid w:val="00691518"/>
    <w:rsid w:val="006939C6"/>
    <w:rsid w:val="006C4922"/>
    <w:rsid w:val="006C5485"/>
    <w:rsid w:val="006D3844"/>
    <w:rsid w:val="006D5AF7"/>
    <w:rsid w:val="006D69D0"/>
    <w:rsid w:val="006E77E5"/>
    <w:rsid w:val="00724BCF"/>
    <w:rsid w:val="0072590A"/>
    <w:rsid w:val="007273F2"/>
    <w:rsid w:val="007317CB"/>
    <w:rsid w:val="00735071"/>
    <w:rsid w:val="00740D0A"/>
    <w:rsid w:val="007447C9"/>
    <w:rsid w:val="00745FCF"/>
    <w:rsid w:val="00756C08"/>
    <w:rsid w:val="00761759"/>
    <w:rsid w:val="00766D40"/>
    <w:rsid w:val="007713E3"/>
    <w:rsid w:val="007D3EE3"/>
    <w:rsid w:val="007E1953"/>
    <w:rsid w:val="007E4308"/>
    <w:rsid w:val="007E4372"/>
    <w:rsid w:val="007F0E33"/>
    <w:rsid w:val="007F2881"/>
    <w:rsid w:val="00807E38"/>
    <w:rsid w:val="00813820"/>
    <w:rsid w:val="00832DAC"/>
    <w:rsid w:val="00833D7F"/>
    <w:rsid w:val="00847DB9"/>
    <w:rsid w:val="00855850"/>
    <w:rsid w:val="008642CE"/>
    <w:rsid w:val="00871985"/>
    <w:rsid w:val="00873B08"/>
    <w:rsid w:val="00875904"/>
    <w:rsid w:val="008950F9"/>
    <w:rsid w:val="008A2F70"/>
    <w:rsid w:val="008B1F7D"/>
    <w:rsid w:val="008B27E5"/>
    <w:rsid w:val="008C2AE0"/>
    <w:rsid w:val="008C72C2"/>
    <w:rsid w:val="008D35E9"/>
    <w:rsid w:val="008E006A"/>
    <w:rsid w:val="008F1677"/>
    <w:rsid w:val="00904219"/>
    <w:rsid w:val="00913331"/>
    <w:rsid w:val="009363CF"/>
    <w:rsid w:val="00936716"/>
    <w:rsid w:val="00941CFC"/>
    <w:rsid w:val="00942B70"/>
    <w:rsid w:val="009614B0"/>
    <w:rsid w:val="0096560B"/>
    <w:rsid w:val="009705ED"/>
    <w:rsid w:val="0097507A"/>
    <w:rsid w:val="00991A99"/>
    <w:rsid w:val="00992191"/>
    <w:rsid w:val="009A12EA"/>
    <w:rsid w:val="009C1324"/>
    <w:rsid w:val="009C325F"/>
    <w:rsid w:val="009D0281"/>
    <w:rsid w:val="009D0733"/>
    <w:rsid w:val="009D2D03"/>
    <w:rsid w:val="009E2A5D"/>
    <w:rsid w:val="009F6717"/>
    <w:rsid w:val="00A15071"/>
    <w:rsid w:val="00A371CA"/>
    <w:rsid w:val="00A61D24"/>
    <w:rsid w:val="00A75C8D"/>
    <w:rsid w:val="00A83E6B"/>
    <w:rsid w:val="00A87E77"/>
    <w:rsid w:val="00A948B9"/>
    <w:rsid w:val="00AA2E05"/>
    <w:rsid w:val="00AC3925"/>
    <w:rsid w:val="00AD028C"/>
    <w:rsid w:val="00AD7191"/>
    <w:rsid w:val="00AE70A4"/>
    <w:rsid w:val="00B231B7"/>
    <w:rsid w:val="00B30966"/>
    <w:rsid w:val="00B31829"/>
    <w:rsid w:val="00B426A3"/>
    <w:rsid w:val="00B43925"/>
    <w:rsid w:val="00B47C16"/>
    <w:rsid w:val="00B85B35"/>
    <w:rsid w:val="00B85B5D"/>
    <w:rsid w:val="00B96765"/>
    <w:rsid w:val="00B967E9"/>
    <w:rsid w:val="00BB02EC"/>
    <w:rsid w:val="00BB507C"/>
    <w:rsid w:val="00BC3656"/>
    <w:rsid w:val="00BC4EA9"/>
    <w:rsid w:val="00BC7559"/>
    <w:rsid w:val="00BE7F8F"/>
    <w:rsid w:val="00C178B2"/>
    <w:rsid w:val="00C17E44"/>
    <w:rsid w:val="00C20F5E"/>
    <w:rsid w:val="00C45854"/>
    <w:rsid w:val="00C55E8A"/>
    <w:rsid w:val="00C71B0E"/>
    <w:rsid w:val="00CB55D8"/>
    <w:rsid w:val="00CD6D99"/>
    <w:rsid w:val="00CF28E7"/>
    <w:rsid w:val="00D0177D"/>
    <w:rsid w:val="00D056E7"/>
    <w:rsid w:val="00D31327"/>
    <w:rsid w:val="00D36289"/>
    <w:rsid w:val="00D51EBB"/>
    <w:rsid w:val="00D54C30"/>
    <w:rsid w:val="00D66632"/>
    <w:rsid w:val="00D83757"/>
    <w:rsid w:val="00D83D3D"/>
    <w:rsid w:val="00DA381F"/>
    <w:rsid w:val="00DA616D"/>
    <w:rsid w:val="00DB66B9"/>
    <w:rsid w:val="00DD07DB"/>
    <w:rsid w:val="00DD12AA"/>
    <w:rsid w:val="00DD5307"/>
    <w:rsid w:val="00DF2494"/>
    <w:rsid w:val="00DF2CF8"/>
    <w:rsid w:val="00E052EA"/>
    <w:rsid w:val="00E246D7"/>
    <w:rsid w:val="00E559EE"/>
    <w:rsid w:val="00E56FA1"/>
    <w:rsid w:val="00E61BE9"/>
    <w:rsid w:val="00E94AA9"/>
    <w:rsid w:val="00EA4430"/>
    <w:rsid w:val="00EA5E1D"/>
    <w:rsid w:val="00EA7464"/>
    <w:rsid w:val="00EB01BF"/>
    <w:rsid w:val="00EB639F"/>
    <w:rsid w:val="00EB7296"/>
    <w:rsid w:val="00ED29AE"/>
    <w:rsid w:val="00EE14BC"/>
    <w:rsid w:val="00EE212D"/>
    <w:rsid w:val="00F04474"/>
    <w:rsid w:val="00F07368"/>
    <w:rsid w:val="00F136E8"/>
    <w:rsid w:val="00F22CA7"/>
    <w:rsid w:val="00F335F4"/>
    <w:rsid w:val="00F43EBF"/>
    <w:rsid w:val="00F57380"/>
    <w:rsid w:val="00F70623"/>
    <w:rsid w:val="00F73973"/>
    <w:rsid w:val="00F74962"/>
    <w:rsid w:val="00F93975"/>
    <w:rsid w:val="00FB5101"/>
    <w:rsid w:val="00FF1561"/>
    <w:rsid w:val="00FF59FC"/>
    <w:rsid w:val="00FF76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3757"/>
  </w:style>
  <w:style w:type="paragraph" w:styleId="1">
    <w:name w:val="heading 1"/>
    <w:basedOn w:val="a"/>
    <w:next w:val="a"/>
    <w:link w:val="10"/>
    <w:qFormat/>
    <w:rsid w:val="00D0177D"/>
    <w:pPr>
      <w:keepNext/>
      <w:suppressAutoHyphens/>
      <w:autoSpaceDE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5">
    <w:name w:val="heading 5"/>
    <w:basedOn w:val="a"/>
    <w:next w:val="a"/>
    <w:link w:val="50"/>
    <w:qFormat/>
    <w:rsid w:val="00D0177D"/>
    <w:pPr>
      <w:keepNext/>
      <w:pageBreakBefore/>
      <w:tabs>
        <w:tab w:val="num" w:pos="1080"/>
      </w:tabs>
      <w:suppressAutoHyphens/>
      <w:spacing w:after="0" w:line="240" w:lineRule="auto"/>
      <w:ind w:left="1077"/>
      <w:jc w:val="both"/>
      <w:outlineLvl w:val="4"/>
    </w:pPr>
    <w:rPr>
      <w:rFonts w:ascii="Times New Roman" w:eastAsia="Times New Roman" w:hAnsi="Times New Roman" w:cs="Times New Roman"/>
      <w:bCs/>
      <w:sz w:val="28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0177D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50">
    <w:name w:val="Заголовок 5 Знак"/>
    <w:basedOn w:val="a0"/>
    <w:link w:val="5"/>
    <w:rsid w:val="00D0177D"/>
    <w:rPr>
      <w:rFonts w:ascii="Times New Roman" w:eastAsia="Times New Roman" w:hAnsi="Times New Roman" w:cs="Times New Roman"/>
      <w:bCs/>
      <w:sz w:val="28"/>
      <w:szCs w:val="24"/>
      <w:lang w:eastAsia="ar-SA"/>
    </w:rPr>
  </w:style>
  <w:style w:type="character" w:styleId="a3">
    <w:name w:val="page number"/>
    <w:basedOn w:val="a0"/>
    <w:semiHidden/>
    <w:rsid w:val="00D0177D"/>
  </w:style>
  <w:style w:type="paragraph" w:styleId="a4">
    <w:name w:val="Body Text"/>
    <w:basedOn w:val="a"/>
    <w:link w:val="a5"/>
    <w:semiHidden/>
    <w:rsid w:val="00D0177D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5">
    <w:name w:val="Основной текст Знак"/>
    <w:basedOn w:val="a0"/>
    <w:link w:val="a4"/>
    <w:semiHidden/>
    <w:rsid w:val="00D0177D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">
    <w:name w:val="Основной текст с отступом 21"/>
    <w:basedOn w:val="a"/>
    <w:rsid w:val="00D0177D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0">
    <w:name w:val="Основной текст 21"/>
    <w:basedOn w:val="a"/>
    <w:rsid w:val="00D0177D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6">
    <w:name w:val="footer"/>
    <w:basedOn w:val="a"/>
    <w:link w:val="a7"/>
    <w:uiPriority w:val="99"/>
    <w:rsid w:val="00D0177D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7">
    <w:name w:val="Нижний колонтитул Знак"/>
    <w:basedOn w:val="a0"/>
    <w:link w:val="a6"/>
    <w:uiPriority w:val="99"/>
    <w:rsid w:val="00D0177D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8">
    <w:name w:val="Перечисление для таблиц"/>
    <w:basedOn w:val="a"/>
    <w:rsid w:val="00D0177D"/>
    <w:pPr>
      <w:tabs>
        <w:tab w:val="left" w:pos="454"/>
        <w:tab w:val="num" w:pos="644"/>
      </w:tabs>
      <w:suppressAutoHyphens/>
      <w:spacing w:after="0" w:line="240" w:lineRule="auto"/>
      <w:ind w:left="227" w:hanging="227"/>
      <w:jc w:val="both"/>
    </w:pPr>
    <w:rPr>
      <w:rFonts w:ascii="Times New Roman" w:eastAsia="Times New Roman" w:hAnsi="Times New Roman" w:cs="Times New Roman"/>
      <w:lang w:eastAsia="ar-SA"/>
    </w:rPr>
  </w:style>
  <w:style w:type="paragraph" w:styleId="a9">
    <w:name w:val="header"/>
    <w:basedOn w:val="a"/>
    <w:link w:val="aa"/>
    <w:uiPriority w:val="99"/>
    <w:semiHidden/>
    <w:unhideWhenUsed/>
    <w:rsid w:val="004E2C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4E2CB7"/>
  </w:style>
  <w:style w:type="table" w:styleId="ab">
    <w:name w:val="Table Grid"/>
    <w:basedOn w:val="a1"/>
    <w:uiPriority w:val="59"/>
    <w:rsid w:val="004D548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ody Text Indent"/>
    <w:basedOn w:val="a"/>
    <w:link w:val="ad"/>
    <w:uiPriority w:val="99"/>
    <w:semiHidden/>
    <w:unhideWhenUsed/>
    <w:rsid w:val="00FF59FC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uiPriority w:val="99"/>
    <w:semiHidden/>
    <w:rsid w:val="00FF59FC"/>
  </w:style>
  <w:style w:type="paragraph" w:customStyle="1" w:styleId="Default">
    <w:name w:val="Default"/>
    <w:rsid w:val="009363C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e">
    <w:name w:val="List Paragraph"/>
    <w:basedOn w:val="a"/>
    <w:uiPriority w:val="34"/>
    <w:qFormat/>
    <w:rsid w:val="00942B70"/>
    <w:pPr>
      <w:ind w:left="720"/>
      <w:contextualSpacing/>
    </w:pPr>
  </w:style>
  <w:style w:type="paragraph" w:styleId="2">
    <w:name w:val="Body Text 2"/>
    <w:basedOn w:val="a"/>
    <w:link w:val="20"/>
    <w:uiPriority w:val="99"/>
    <w:unhideWhenUsed/>
    <w:rsid w:val="00423D31"/>
    <w:pPr>
      <w:spacing w:after="120" w:line="480" w:lineRule="auto"/>
    </w:pPr>
    <w:rPr>
      <w:rFonts w:ascii="Calibri" w:eastAsia="Times New Roman" w:hAnsi="Calibri" w:cs="Times New Roman"/>
    </w:rPr>
  </w:style>
  <w:style w:type="character" w:customStyle="1" w:styleId="20">
    <w:name w:val="Основной текст 2 Знак"/>
    <w:basedOn w:val="a0"/>
    <w:link w:val="2"/>
    <w:uiPriority w:val="99"/>
    <w:rsid w:val="00423D31"/>
    <w:rPr>
      <w:rFonts w:ascii="Calibri" w:eastAsia="Times New Roman" w:hAnsi="Calibri" w:cs="Times New Roman"/>
    </w:rPr>
  </w:style>
  <w:style w:type="paragraph" w:customStyle="1" w:styleId="af">
    <w:name w:val="литер"/>
    <w:basedOn w:val="a"/>
    <w:rsid w:val="00B85B35"/>
    <w:pPr>
      <w:spacing w:after="0" w:line="240" w:lineRule="auto"/>
      <w:ind w:left="397" w:hanging="397"/>
    </w:pPr>
    <w:rPr>
      <w:rFonts w:ascii="Times New Roman" w:eastAsia="Times New Roman" w:hAnsi="Times New Roman" w:cs="Times New Roman"/>
      <w:sz w:val="24"/>
      <w:szCs w:val="24"/>
    </w:rPr>
  </w:style>
  <w:style w:type="paragraph" w:styleId="af0">
    <w:name w:val="Normal (Web)"/>
    <w:basedOn w:val="a"/>
    <w:uiPriority w:val="99"/>
    <w:semiHidden/>
    <w:unhideWhenUsed/>
    <w:rsid w:val="00C55E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1">
    <w:name w:val="Balloon Text"/>
    <w:basedOn w:val="a"/>
    <w:link w:val="af2"/>
    <w:uiPriority w:val="99"/>
    <w:semiHidden/>
    <w:unhideWhenUsed/>
    <w:rsid w:val="006E77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6E77E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383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14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48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5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14889F-5C8E-4AC7-8AAA-1898C30FA3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695</TotalTime>
  <Pages>1</Pages>
  <Words>3095</Words>
  <Characters>17646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20700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Дом</dc:creator>
  <cp:keywords/>
  <dc:description/>
  <cp:lastModifiedBy>111_Igor</cp:lastModifiedBy>
  <cp:revision>91</cp:revision>
  <cp:lastPrinted>2011-02-04T10:47:00Z</cp:lastPrinted>
  <dcterms:created xsi:type="dcterms:W3CDTF">2011-01-15T10:54:00Z</dcterms:created>
  <dcterms:modified xsi:type="dcterms:W3CDTF">2018-03-29T08:05:00Z</dcterms:modified>
</cp:coreProperties>
</file>